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9BF" w:rsidRDefault="00F279BF" w:rsidP="00F27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F279BF" w:rsidRDefault="00F279BF" w:rsidP="00F279BF">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F279BF" w:rsidRDefault="00F279BF" w:rsidP="00F27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F279BF" w:rsidRDefault="00F279BF" w:rsidP="00F27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F279BF" w:rsidRDefault="00F279BF" w:rsidP="00F27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F279BF" w:rsidRDefault="00F279BF" w:rsidP="00F27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F279BF" w:rsidRDefault="00F279BF" w:rsidP="00F27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f1"/>
          <w:b/>
          <w:bCs/>
          <w:sz w:val="18"/>
          <w:szCs w:val="18"/>
          <w:u w:val="single"/>
        </w:rPr>
        <w:endnoteReference w:id="2"/>
      </w:r>
      <w:r>
        <w:rPr>
          <w:b/>
          <w:bCs/>
          <w:sz w:val="18"/>
          <w:szCs w:val="18"/>
          <w:u w:val="single"/>
        </w:rPr>
        <w:t xml:space="preserve">  και τη διαδικασία ανάθεσης</w:t>
      </w:r>
    </w:p>
    <w:p w:rsidR="00F279BF" w:rsidRDefault="00F279BF" w:rsidP="00F279BF">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F279BF" w:rsidTr="008653C5">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F279BF" w:rsidRDefault="00F279BF" w:rsidP="008653C5">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F279BF" w:rsidRDefault="00F279BF" w:rsidP="008653C5">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F279BF" w:rsidRDefault="00F279BF" w:rsidP="008653C5">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F279BF" w:rsidRDefault="00F279BF" w:rsidP="008653C5">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F279BF" w:rsidRDefault="00F279BF" w:rsidP="008653C5">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F279BF" w:rsidRDefault="00F279BF" w:rsidP="008653C5">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F279BF" w:rsidRDefault="00F279BF" w:rsidP="008653C5">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F279BF" w:rsidRDefault="00F279BF" w:rsidP="008653C5">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8"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F279BF" w:rsidTr="008653C5">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F279BF" w:rsidRDefault="00F279BF" w:rsidP="008653C5">
            <w:pPr>
              <w:spacing w:after="0"/>
              <w:rPr>
                <w:sz w:val="18"/>
                <w:szCs w:val="18"/>
                <w:lang w:eastAsia="en-US"/>
              </w:rPr>
            </w:pPr>
            <w:r>
              <w:rPr>
                <w:b/>
                <w:bCs/>
                <w:sz w:val="18"/>
                <w:szCs w:val="18"/>
                <w:lang w:eastAsia="en-US"/>
              </w:rPr>
              <w:t>Β: Πληροφορίες σχετικά με τη διαδικασία σύναψης σύμβασης</w:t>
            </w:r>
          </w:p>
          <w:p w:rsidR="00F279BF" w:rsidRDefault="00F279BF" w:rsidP="008653C5">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F279BF" w:rsidRPr="000C6C9A" w:rsidRDefault="00F279BF" w:rsidP="008653C5">
            <w:pPr>
              <w:spacing w:after="0"/>
              <w:rPr>
                <w:rFonts w:ascii="Arial" w:hAnsi="Arial" w:cs="Arial"/>
                <w:b/>
                <w:sz w:val="20"/>
                <w:szCs w:val="20"/>
                <w:lang w:eastAsia="en-US"/>
              </w:rPr>
            </w:pPr>
            <w:r w:rsidRPr="000C6C9A">
              <w:rPr>
                <w:rFonts w:ascii="Arial" w:hAnsi="Arial" w:cs="Arial"/>
                <w:b/>
                <w:sz w:val="20"/>
                <w:szCs w:val="20"/>
                <w:lang w:eastAsia="en-US"/>
              </w:rPr>
              <w:t>[</w:t>
            </w:r>
            <w:r w:rsidRPr="000C6C9A">
              <w:rPr>
                <w:rFonts w:ascii="Arial" w:hAnsi="Arial" w:cs="Arial"/>
                <w:b/>
                <w:sz w:val="20"/>
                <w:szCs w:val="20"/>
              </w:rPr>
              <w:t>&lt;&lt;</w:t>
            </w:r>
            <w:r>
              <w:rPr>
                <w:rFonts w:ascii="Arial" w:hAnsi="Arial" w:cs="Arial"/>
                <w:b/>
                <w:sz w:val="20"/>
                <w:szCs w:val="20"/>
              </w:rPr>
              <w:t>ΓΙΑΟΥΡΤΙ</w:t>
            </w:r>
            <w:r w:rsidRPr="000C6C9A">
              <w:rPr>
                <w:rFonts w:ascii="Arial" w:hAnsi="Arial" w:cs="Arial"/>
                <w:b/>
                <w:sz w:val="20"/>
                <w:szCs w:val="20"/>
              </w:rPr>
              <w:t xml:space="preserve">&gt;&gt;, </w:t>
            </w:r>
            <w:r w:rsidRPr="000C6C9A">
              <w:rPr>
                <w:rFonts w:ascii="Arial" w:hAnsi="Arial" w:cs="Arial"/>
                <w:b/>
                <w:sz w:val="20"/>
                <w:szCs w:val="20"/>
                <w:lang w:eastAsia="en-US"/>
              </w:rPr>
              <w:t xml:space="preserve"> </w:t>
            </w:r>
            <w:r w:rsidRPr="000C6C9A">
              <w:rPr>
                <w:rFonts w:ascii="Arial" w:hAnsi="Arial" w:cs="Arial"/>
                <w:b/>
                <w:sz w:val="20"/>
                <w:szCs w:val="20"/>
                <w:lang w:val="en-US" w:eastAsia="en-US"/>
              </w:rPr>
              <w:t>CPV</w:t>
            </w:r>
            <w:r w:rsidRPr="000C6C9A">
              <w:rPr>
                <w:rFonts w:ascii="Arial" w:hAnsi="Arial" w:cs="Arial"/>
                <w:b/>
                <w:sz w:val="20"/>
                <w:szCs w:val="20"/>
                <w:lang w:eastAsia="en-US"/>
              </w:rPr>
              <w:t xml:space="preserve"> </w:t>
            </w:r>
            <w:r>
              <w:rPr>
                <w:rFonts w:ascii="Arial" w:hAnsi="Arial" w:cs="Arial"/>
                <w:b/>
                <w:sz w:val="20"/>
                <w:szCs w:val="20"/>
                <w:lang w:eastAsia="en-US"/>
              </w:rPr>
              <w:t>15551300-8</w:t>
            </w:r>
            <w:r w:rsidRPr="000C6C9A">
              <w:rPr>
                <w:rFonts w:ascii="Arial" w:hAnsi="Arial" w:cs="Arial"/>
                <w:b/>
                <w:sz w:val="20"/>
                <w:szCs w:val="20"/>
                <w:lang w:eastAsia="en-US"/>
              </w:rPr>
              <w:t>]</w:t>
            </w:r>
          </w:p>
          <w:p w:rsidR="00F279BF" w:rsidRDefault="00F279BF" w:rsidP="008653C5">
            <w:pPr>
              <w:spacing w:after="0"/>
              <w:rPr>
                <w:sz w:val="18"/>
                <w:szCs w:val="18"/>
                <w:lang w:eastAsia="en-US"/>
              </w:rPr>
            </w:pPr>
            <w:r>
              <w:rPr>
                <w:sz w:val="18"/>
                <w:szCs w:val="18"/>
                <w:lang w:eastAsia="en-US"/>
              </w:rPr>
              <w:t>- Κωδικός στο ΚΗΜΔΗΣ: [-]</w:t>
            </w:r>
          </w:p>
          <w:p w:rsidR="00F279BF" w:rsidRDefault="00F279BF" w:rsidP="008653C5">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F279BF" w:rsidRDefault="00F279BF" w:rsidP="008653C5">
            <w:pPr>
              <w:spacing w:after="0"/>
              <w:rPr>
                <w:sz w:val="18"/>
                <w:szCs w:val="18"/>
                <w:lang w:eastAsia="en-US"/>
              </w:rPr>
            </w:pPr>
            <w:r>
              <w:rPr>
                <w:sz w:val="18"/>
                <w:szCs w:val="18"/>
                <w:lang w:eastAsia="en-US"/>
              </w:rPr>
              <w:t>- Εφόσον υφίστανται, ένδειξη ύπαρξης σχετικών τμημάτων : [-]</w:t>
            </w:r>
          </w:p>
          <w:p w:rsidR="00F279BF" w:rsidRDefault="00F279BF" w:rsidP="008653C5">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6/2021</w:t>
            </w:r>
            <w:r>
              <w:rPr>
                <w:sz w:val="18"/>
                <w:szCs w:val="18"/>
                <w:lang w:eastAsia="en-US"/>
              </w:rPr>
              <w:t>]</w:t>
            </w:r>
          </w:p>
        </w:tc>
      </w:tr>
    </w:tbl>
    <w:p w:rsidR="00F279BF" w:rsidRDefault="00F279BF" w:rsidP="00F279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F279BF" w:rsidRDefault="00F279BF" w:rsidP="00F279BF">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F279BF" w:rsidRPr="007E3FEA" w:rsidRDefault="00F279BF" w:rsidP="00F279BF">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F279BF" w:rsidRPr="007E3FEA" w:rsidRDefault="00F279BF" w:rsidP="00F279BF">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b/>
                <w:i/>
                <w:sz w:val="18"/>
                <w:szCs w:val="18"/>
              </w:rPr>
            </w:pPr>
            <w:r w:rsidRPr="007E3FEA">
              <w:rPr>
                <w:b/>
                <w:i/>
                <w:sz w:val="18"/>
                <w:szCs w:val="18"/>
              </w:rPr>
              <w:t>Απάντηση:</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Αριθμός φορολογικού μητρώου (ΑΦΜ):</w:t>
            </w:r>
          </w:p>
          <w:p w:rsidR="00F279BF" w:rsidRPr="007E3FEA" w:rsidRDefault="00F279BF" w:rsidP="008653C5">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tc>
      </w:tr>
      <w:tr w:rsidR="00F279BF" w:rsidRPr="007E3FEA" w:rsidTr="008653C5">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hd w:val="clear" w:color="auto" w:fill="FFFFFF"/>
              <w:spacing w:after="0"/>
              <w:rPr>
                <w:sz w:val="18"/>
                <w:szCs w:val="18"/>
              </w:rPr>
            </w:pPr>
            <w:r w:rsidRPr="007E3FEA">
              <w:rPr>
                <w:sz w:val="18"/>
                <w:szCs w:val="18"/>
              </w:rPr>
              <w:t>Αρμόδιος ή αρμόδιοι</w:t>
            </w:r>
            <w:r w:rsidRPr="007E3FEA">
              <w:rPr>
                <w:rStyle w:val="af"/>
                <w:sz w:val="18"/>
                <w:szCs w:val="18"/>
              </w:rPr>
              <w:endnoteReference w:id="3"/>
            </w:r>
            <w:r w:rsidRPr="007E3FEA">
              <w:rPr>
                <w:rStyle w:val="af"/>
                <w:sz w:val="18"/>
                <w:szCs w:val="18"/>
              </w:rPr>
              <w:t xml:space="preserve"> </w:t>
            </w:r>
            <w:r w:rsidRPr="007E3FEA">
              <w:rPr>
                <w:sz w:val="18"/>
                <w:szCs w:val="18"/>
              </w:rPr>
              <w:t>:</w:t>
            </w:r>
          </w:p>
          <w:p w:rsidR="00F279BF" w:rsidRPr="007E3FEA" w:rsidRDefault="00F279BF" w:rsidP="008653C5">
            <w:pPr>
              <w:spacing w:after="0"/>
              <w:rPr>
                <w:sz w:val="18"/>
                <w:szCs w:val="18"/>
              </w:rPr>
            </w:pPr>
            <w:r w:rsidRPr="007E3FEA">
              <w:rPr>
                <w:sz w:val="18"/>
                <w:szCs w:val="18"/>
              </w:rPr>
              <w:t>Τηλέφωνο:</w:t>
            </w:r>
          </w:p>
          <w:p w:rsidR="00F279BF" w:rsidRPr="007E3FEA" w:rsidRDefault="00F279BF" w:rsidP="008653C5">
            <w:pPr>
              <w:spacing w:after="0"/>
              <w:rPr>
                <w:sz w:val="18"/>
                <w:szCs w:val="18"/>
              </w:rPr>
            </w:pPr>
            <w:r w:rsidRPr="007E3FEA">
              <w:rPr>
                <w:sz w:val="18"/>
                <w:szCs w:val="18"/>
              </w:rPr>
              <w:t>Ηλ. ταχυδρομείο:</w:t>
            </w:r>
          </w:p>
          <w:p w:rsidR="00F279BF" w:rsidRPr="007E3FEA" w:rsidRDefault="00F279BF" w:rsidP="008653C5">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p w:rsidR="00F279BF" w:rsidRPr="007E3FEA" w:rsidRDefault="00F279BF" w:rsidP="008653C5">
            <w:pPr>
              <w:spacing w:after="0"/>
              <w:rPr>
                <w:sz w:val="18"/>
                <w:szCs w:val="18"/>
              </w:rPr>
            </w:pPr>
            <w:r w:rsidRPr="007E3FEA">
              <w:rPr>
                <w:sz w:val="18"/>
                <w:szCs w:val="18"/>
              </w:rPr>
              <w:t>[……]</w:t>
            </w:r>
          </w:p>
          <w:p w:rsidR="00F279BF" w:rsidRPr="007E3FEA" w:rsidRDefault="00F279BF" w:rsidP="008653C5">
            <w:pPr>
              <w:spacing w:after="0"/>
              <w:rPr>
                <w:sz w:val="18"/>
                <w:szCs w:val="18"/>
              </w:rPr>
            </w:pPr>
            <w:r w:rsidRPr="007E3FEA">
              <w:rPr>
                <w:sz w:val="18"/>
                <w:szCs w:val="18"/>
              </w:rPr>
              <w:t>[……]</w:t>
            </w:r>
          </w:p>
          <w:p w:rsidR="00F279BF" w:rsidRPr="007E3FEA" w:rsidRDefault="00F279BF" w:rsidP="008653C5">
            <w:pPr>
              <w:spacing w:after="0"/>
              <w:rPr>
                <w:sz w:val="18"/>
                <w:szCs w:val="18"/>
              </w:rPr>
            </w:pPr>
            <w:r w:rsidRPr="007E3FEA">
              <w:rPr>
                <w:sz w:val="18"/>
                <w:szCs w:val="18"/>
              </w:rPr>
              <w:t>[……]</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b/>
                <w:bCs/>
                <w:i/>
                <w:iCs/>
                <w:sz w:val="18"/>
                <w:szCs w:val="18"/>
              </w:rPr>
              <w:t>Απάντηση:</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Ο οικονομικός φορέας είναι πολύ μικρή, μικρή ή μεσαία επιχείρηση</w:t>
            </w:r>
            <w:r w:rsidRPr="007E3FEA">
              <w:rPr>
                <w:rStyle w:val="af"/>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napToGrid w:val="0"/>
              <w:spacing w:after="0"/>
              <w:rPr>
                <w:sz w:val="18"/>
                <w:szCs w:val="18"/>
              </w:rPr>
            </w:pPr>
          </w:p>
        </w:tc>
      </w:tr>
      <w:tr w:rsidR="00F279BF" w:rsidRPr="007E3FEA" w:rsidTr="008653C5">
        <w:trPr>
          <w:jc w:val="center"/>
        </w:trPr>
        <w:tc>
          <w:tcPr>
            <w:tcW w:w="4479" w:type="dxa"/>
            <w:tcBorders>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Ναι [] Όχι [] Άνευ αντικειμένου</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b/>
                <w:sz w:val="18"/>
                <w:szCs w:val="18"/>
              </w:rPr>
              <w:t>Εάν ναι</w:t>
            </w:r>
            <w:r w:rsidRPr="007E3FEA">
              <w:rPr>
                <w:sz w:val="18"/>
                <w:szCs w:val="18"/>
              </w:rPr>
              <w:t>:</w:t>
            </w:r>
          </w:p>
          <w:p w:rsidR="00F279BF" w:rsidRPr="007E3FEA" w:rsidRDefault="00F279BF" w:rsidP="008653C5">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F279BF" w:rsidRPr="007E3FEA" w:rsidRDefault="00F279BF" w:rsidP="008653C5">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F279BF" w:rsidRPr="007E3FEA" w:rsidRDefault="00F279BF" w:rsidP="008653C5">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F279BF" w:rsidRPr="007E3FEA" w:rsidRDefault="00F279BF" w:rsidP="008653C5">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f"/>
                <w:sz w:val="18"/>
                <w:szCs w:val="18"/>
              </w:rPr>
              <w:endnoteReference w:id="5"/>
            </w:r>
            <w:r w:rsidRPr="007E3FEA">
              <w:rPr>
                <w:sz w:val="18"/>
                <w:szCs w:val="18"/>
              </w:rPr>
              <w:t>:</w:t>
            </w:r>
          </w:p>
          <w:p w:rsidR="00F279BF" w:rsidRPr="007E3FEA" w:rsidRDefault="00F279BF" w:rsidP="008653C5">
            <w:pPr>
              <w:spacing w:after="0"/>
              <w:rPr>
                <w:b/>
                <w:sz w:val="18"/>
                <w:szCs w:val="18"/>
              </w:rPr>
            </w:pPr>
            <w:r w:rsidRPr="007E3FEA">
              <w:rPr>
                <w:sz w:val="18"/>
                <w:szCs w:val="18"/>
              </w:rPr>
              <w:t>δ) Η εγγραφή ή η πιστοποίηση καλύπτει όλα τα απαιτούμενα κριτήρια επιλογής;</w:t>
            </w:r>
          </w:p>
          <w:p w:rsidR="00F279BF" w:rsidRPr="00500653" w:rsidRDefault="00F279BF" w:rsidP="008653C5">
            <w:pPr>
              <w:spacing w:after="0"/>
              <w:rPr>
                <w:b/>
                <w:sz w:val="18"/>
                <w:szCs w:val="18"/>
              </w:rPr>
            </w:pPr>
            <w:r w:rsidRPr="007E3FEA">
              <w:rPr>
                <w:b/>
                <w:sz w:val="18"/>
                <w:szCs w:val="18"/>
              </w:rPr>
              <w:t>Εάν όχι:</w:t>
            </w:r>
          </w:p>
          <w:p w:rsidR="00F279BF" w:rsidRPr="00500653" w:rsidRDefault="00F279BF" w:rsidP="008653C5">
            <w:pPr>
              <w:spacing w:after="0"/>
              <w:rPr>
                <w:b/>
                <w:sz w:val="18"/>
                <w:szCs w:val="18"/>
                <w:u w:val="single"/>
              </w:rPr>
            </w:pPr>
          </w:p>
          <w:p w:rsidR="00F279BF" w:rsidRPr="007E3FEA" w:rsidRDefault="00F279BF" w:rsidP="008653C5">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F279BF" w:rsidRPr="007E3FEA" w:rsidRDefault="00F279BF" w:rsidP="008653C5">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F279BF" w:rsidRPr="007E3FEA" w:rsidRDefault="00F279BF" w:rsidP="008653C5">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napToGrid w:val="0"/>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α) [……]</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F279BF" w:rsidRPr="007E3FEA" w:rsidRDefault="00F279BF" w:rsidP="008653C5">
            <w:pPr>
              <w:spacing w:after="0"/>
              <w:rPr>
                <w:sz w:val="18"/>
                <w:szCs w:val="18"/>
              </w:rPr>
            </w:pPr>
            <w:r w:rsidRPr="007E3FEA">
              <w:rPr>
                <w:sz w:val="18"/>
                <w:szCs w:val="18"/>
              </w:rPr>
              <w:t>γ) [……]</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δ) [] Ναι [] Όχι</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ε) [] Ναι [] Όχι</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F279BF" w:rsidRPr="007E3FEA" w:rsidRDefault="00F279BF" w:rsidP="008653C5">
            <w:pPr>
              <w:spacing w:after="0"/>
              <w:rPr>
                <w:sz w:val="18"/>
                <w:szCs w:val="18"/>
              </w:rPr>
            </w:pPr>
            <w:r w:rsidRPr="007E3FEA">
              <w:rPr>
                <w:i/>
                <w:sz w:val="18"/>
                <w:szCs w:val="18"/>
              </w:rPr>
              <w:t>[……][……][……][……]</w:t>
            </w:r>
          </w:p>
        </w:tc>
      </w:tr>
      <w:tr w:rsidR="00F279BF" w:rsidRPr="007E3FEA" w:rsidTr="008653C5">
        <w:trPr>
          <w:jc w:val="center"/>
        </w:trPr>
        <w:tc>
          <w:tcPr>
            <w:tcW w:w="4479" w:type="dxa"/>
            <w:tcBorders>
              <w:left w:val="single" w:sz="4" w:space="0" w:color="000000"/>
              <w:bottom w:val="single" w:sz="4" w:space="0" w:color="000000"/>
            </w:tcBorders>
            <w:shd w:val="clear" w:color="auto" w:fill="auto"/>
          </w:tcPr>
          <w:p w:rsidR="00F279BF" w:rsidRPr="007E3FEA" w:rsidRDefault="00F279BF" w:rsidP="008653C5">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b/>
                <w:bCs/>
                <w:i/>
                <w:iCs/>
                <w:sz w:val="18"/>
                <w:szCs w:val="18"/>
              </w:rPr>
              <w:t>Απάντηση:</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f"/>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Ναι [] Όχι</w:t>
            </w:r>
          </w:p>
        </w:tc>
      </w:tr>
      <w:tr w:rsidR="00F279BF" w:rsidRPr="007E3FEA" w:rsidTr="008653C5">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F279BF" w:rsidRPr="007E3FEA" w:rsidRDefault="00F279BF" w:rsidP="008653C5">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b/>
                <w:sz w:val="18"/>
                <w:szCs w:val="18"/>
              </w:rPr>
              <w:t>Εάν ναι</w:t>
            </w:r>
            <w:r w:rsidRPr="007E3FEA">
              <w:rPr>
                <w:sz w:val="18"/>
                <w:szCs w:val="18"/>
              </w:rPr>
              <w:t>:</w:t>
            </w:r>
          </w:p>
          <w:p w:rsidR="00F279BF" w:rsidRPr="007E3FEA" w:rsidRDefault="00F279BF" w:rsidP="008653C5">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F279BF" w:rsidRPr="007E3FEA" w:rsidRDefault="00F279BF" w:rsidP="008653C5">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F279BF" w:rsidRPr="007E3FEA" w:rsidRDefault="00F279BF" w:rsidP="008653C5">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napToGrid w:val="0"/>
              <w:spacing w:after="0"/>
              <w:rPr>
                <w:sz w:val="18"/>
                <w:szCs w:val="18"/>
              </w:rPr>
            </w:pPr>
          </w:p>
          <w:p w:rsidR="00F279BF" w:rsidRPr="007E3FEA" w:rsidRDefault="00F279BF" w:rsidP="008653C5">
            <w:pPr>
              <w:spacing w:after="0"/>
              <w:rPr>
                <w:sz w:val="18"/>
                <w:szCs w:val="18"/>
              </w:rPr>
            </w:pPr>
            <w:r w:rsidRPr="007E3FEA">
              <w:rPr>
                <w:sz w:val="18"/>
                <w:szCs w:val="18"/>
              </w:rPr>
              <w:t>α) [……]</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β) [……]</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γ) [……]</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b/>
                <w:bCs/>
                <w:i/>
                <w:iCs/>
                <w:sz w:val="18"/>
                <w:szCs w:val="18"/>
              </w:rPr>
              <w:t>Απάντηση:</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w:t>
            </w:r>
          </w:p>
        </w:tc>
      </w:tr>
    </w:tbl>
    <w:p w:rsidR="00F279BF" w:rsidRPr="007E3FEA" w:rsidRDefault="00F279BF" w:rsidP="00F279BF">
      <w:pPr>
        <w:rPr>
          <w:sz w:val="18"/>
          <w:szCs w:val="18"/>
        </w:rPr>
      </w:pPr>
    </w:p>
    <w:p w:rsidR="00F279BF" w:rsidRPr="007E3FEA" w:rsidRDefault="00F279BF" w:rsidP="00F279BF">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F279BF" w:rsidRPr="007E3FEA" w:rsidRDefault="00F279BF" w:rsidP="00F279BF">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b/>
                <w:i/>
                <w:sz w:val="18"/>
                <w:szCs w:val="18"/>
              </w:rPr>
              <w:t>Απάντηση:</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color w:val="000000"/>
                <w:sz w:val="18"/>
                <w:szCs w:val="18"/>
              </w:rPr>
            </w:pPr>
            <w:r w:rsidRPr="007E3FEA">
              <w:rPr>
                <w:sz w:val="18"/>
                <w:szCs w:val="18"/>
              </w:rPr>
              <w:t>Ονοματεπώνυμο</w:t>
            </w:r>
          </w:p>
          <w:p w:rsidR="00F279BF" w:rsidRPr="007E3FEA" w:rsidRDefault="00F279BF" w:rsidP="008653C5">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p w:rsidR="00F279BF" w:rsidRPr="007E3FEA" w:rsidRDefault="00F279BF" w:rsidP="008653C5">
            <w:pPr>
              <w:spacing w:after="0"/>
              <w:rPr>
                <w:sz w:val="18"/>
                <w:szCs w:val="18"/>
              </w:rPr>
            </w:pPr>
            <w:r w:rsidRPr="007E3FEA">
              <w:rPr>
                <w:sz w:val="18"/>
                <w:szCs w:val="18"/>
              </w:rPr>
              <w:t>[……]</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tc>
      </w:tr>
    </w:tbl>
    <w:p w:rsidR="00F279BF" w:rsidRPr="007E3FEA" w:rsidRDefault="00F279BF" w:rsidP="00F279BF">
      <w:pPr>
        <w:pStyle w:val="SectionTitle"/>
        <w:ind w:left="850" w:firstLine="0"/>
        <w:rPr>
          <w:sz w:val="18"/>
          <w:szCs w:val="18"/>
        </w:rPr>
      </w:pPr>
    </w:p>
    <w:p w:rsidR="00F279BF" w:rsidRPr="007E3FEA" w:rsidRDefault="00F279BF" w:rsidP="00F279BF">
      <w:pPr>
        <w:pageBreakBefore/>
        <w:jc w:val="center"/>
        <w:rPr>
          <w:b/>
          <w:bCs/>
          <w:color w:val="000000"/>
          <w:sz w:val="18"/>
          <w:szCs w:val="18"/>
        </w:rPr>
      </w:pPr>
      <w:r w:rsidRPr="007E3FEA">
        <w:rPr>
          <w:b/>
          <w:bCs/>
          <w:sz w:val="18"/>
          <w:szCs w:val="18"/>
          <w:u w:val="single"/>
        </w:rPr>
        <w:lastRenderedPageBreak/>
        <w:t>Μέρος III: Λόγοι αποκλεισμού</w:t>
      </w:r>
    </w:p>
    <w:p w:rsidR="00F279BF" w:rsidRPr="007E3FEA" w:rsidRDefault="00F279BF" w:rsidP="00F279BF">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f1"/>
          <w:sz w:val="18"/>
          <w:szCs w:val="18"/>
        </w:rPr>
        <w:endnoteReference w:id="7"/>
      </w:r>
    </w:p>
    <w:p w:rsidR="00F279BF" w:rsidRPr="007E3FEA" w:rsidRDefault="00F279BF" w:rsidP="00F279BF">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F279BF" w:rsidRPr="007E3FEA" w:rsidRDefault="00F279BF" w:rsidP="00F279BF">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f"/>
          <w:sz w:val="18"/>
          <w:szCs w:val="18"/>
        </w:rPr>
        <w:endnoteReference w:id="8"/>
      </w:r>
      <w:r w:rsidRPr="007E3FEA">
        <w:rPr>
          <w:color w:val="000000"/>
          <w:sz w:val="18"/>
          <w:szCs w:val="18"/>
        </w:rPr>
        <w:t>·</w:t>
      </w:r>
    </w:p>
    <w:p w:rsidR="00F279BF" w:rsidRPr="007E3FEA" w:rsidRDefault="00F279BF" w:rsidP="00F279BF">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f1"/>
          <w:sz w:val="18"/>
          <w:szCs w:val="18"/>
        </w:rPr>
        <w:endnoteReference w:id="9"/>
      </w:r>
      <w:r w:rsidRPr="007E3FEA">
        <w:rPr>
          <w:color w:val="000000"/>
          <w:sz w:val="18"/>
          <w:szCs w:val="18"/>
          <w:vertAlign w:val="superscript"/>
        </w:rPr>
        <w:t>,</w:t>
      </w:r>
      <w:r w:rsidRPr="007E3FEA">
        <w:rPr>
          <w:rStyle w:val="af"/>
          <w:sz w:val="18"/>
          <w:szCs w:val="18"/>
        </w:rPr>
        <w:endnoteReference w:id="10"/>
      </w:r>
      <w:r w:rsidRPr="007E3FEA">
        <w:rPr>
          <w:color w:val="000000"/>
          <w:sz w:val="18"/>
          <w:szCs w:val="18"/>
        </w:rPr>
        <w:t>·</w:t>
      </w:r>
    </w:p>
    <w:p w:rsidR="00F279BF" w:rsidRPr="007E3FEA" w:rsidRDefault="00F279BF" w:rsidP="00F279BF">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f"/>
          <w:sz w:val="18"/>
          <w:szCs w:val="18"/>
        </w:rPr>
        <w:endnoteReference w:id="11"/>
      </w:r>
      <w:r w:rsidRPr="007E3FEA">
        <w:rPr>
          <w:color w:val="000000"/>
          <w:sz w:val="18"/>
          <w:szCs w:val="18"/>
        </w:rPr>
        <w:t>·</w:t>
      </w:r>
    </w:p>
    <w:p w:rsidR="00F279BF" w:rsidRPr="007E3FEA" w:rsidRDefault="00F279BF" w:rsidP="00F279BF">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f"/>
          <w:sz w:val="18"/>
          <w:szCs w:val="18"/>
        </w:rPr>
        <w:endnoteReference w:id="12"/>
      </w:r>
      <w:r w:rsidRPr="007E3FEA">
        <w:rPr>
          <w:rStyle w:val="af"/>
          <w:sz w:val="18"/>
          <w:szCs w:val="18"/>
        </w:rPr>
        <w:t>·</w:t>
      </w:r>
    </w:p>
    <w:p w:rsidR="00F279BF" w:rsidRPr="007E3FEA" w:rsidRDefault="00F279BF" w:rsidP="00F279BF">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f"/>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f"/>
          <w:sz w:val="18"/>
          <w:szCs w:val="18"/>
        </w:rPr>
        <w:endnoteReference w:id="13"/>
      </w:r>
      <w:r w:rsidRPr="007E3FEA">
        <w:rPr>
          <w:color w:val="000000"/>
          <w:sz w:val="18"/>
          <w:szCs w:val="18"/>
        </w:rPr>
        <w:t>·</w:t>
      </w:r>
    </w:p>
    <w:p w:rsidR="00F279BF" w:rsidRPr="003F4010" w:rsidRDefault="00F279BF" w:rsidP="00F279BF">
      <w:pPr>
        <w:numPr>
          <w:ilvl w:val="0"/>
          <w:numId w:val="4"/>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f"/>
          <w:sz w:val="20"/>
          <w:szCs w:val="20"/>
        </w:rPr>
        <w:t>παιδική εργασία και άλλες μορφές εμπορίας ανθρώπων</w:t>
      </w:r>
      <w:r>
        <w:rPr>
          <w:rStyle w:val="af"/>
          <w:sz w:val="20"/>
          <w:szCs w:val="20"/>
        </w:rPr>
        <w:t xml:space="preserve"> </w:t>
      </w:r>
      <w:r w:rsidRPr="003F4010">
        <w:rPr>
          <w:rStyle w:val="af"/>
          <w:sz w:val="20"/>
          <w:szCs w:val="20"/>
        </w:rPr>
        <w:endnoteReference w:id="14"/>
      </w:r>
      <w:r w:rsidRPr="003F4010">
        <w:rPr>
          <w:rStyle w:val="af"/>
          <w:sz w:val="20"/>
          <w:szCs w:val="20"/>
        </w:rPr>
        <w:t>.</w:t>
      </w:r>
    </w:p>
    <w:tbl>
      <w:tblPr>
        <w:tblW w:w="8959" w:type="dxa"/>
        <w:jc w:val="center"/>
        <w:tblLayout w:type="fixed"/>
        <w:tblLook w:val="0000"/>
      </w:tblPr>
      <w:tblGrid>
        <w:gridCol w:w="4479"/>
        <w:gridCol w:w="4480"/>
      </w:tblGrid>
      <w:tr w:rsidR="00F279BF" w:rsidRPr="007E3FEA" w:rsidTr="008653C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napToGrid w:val="0"/>
              <w:spacing w:after="0"/>
              <w:rPr>
                <w:sz w:val="18"/>
                <w:szCs w:val="18"/>
              </w:rPr>
            </w:pPr>
            <w:r w:rsidRPr="007E3FEA">
              <w:rPr>
                <w:b/>
                <w:bCs/>
                <w:i/>
                <w:iCs/>
                <w:sz w:val="18"/>
                <w:szCs w:val="18"/>
              </w:rPr>
              <w:t>Απάντηση:</w:t>
            </w:r>
          </w:p>
        </w:tc>
      </w:tr>
      <w:tr w:rsidR="00F279BF" w:rsidRPr="007E3FEA" w:rsidTr="008653C5">
        <w:trPr>
          <w:jc w:val="center"/>
        </w:trPr>
        <w:tc>
          <w:tcPr>
            <w:tcW w:w="4479" w:type="dxa"/>
            <w:tcBorders>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f1"/>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i/>
                <w:sz w:val="18"/>
                <w:szCs w:val="18"/>
              </w:rPr>
            </w:pPr>
            <w:r w:rsidRPr="007E3FEA">
              <w:rPr>
                <w:sz w:val="18"/>
                <w:szCs w:val="18"/>
              </w:rPr>
              <w:t>[] Ναι [] Όχι</w:t>
            </w: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279BF" w:rsidRPr="007E3FEA" w:rsidRDefault="00F279BF" w:rsidP="008653C5">
            <w:pPr>
              <w:spacing w:after="0"/>
              <w:rPr>
                <w:sz w:val="18"/>
                <w:szCs w:val="18"/>
              </w:rPr>
            </w:pPr>
            <w:r w:rsidRPr="007E3FEA">
              <w:rPr>
                <w:i/>
                <w:sz w:val="18"/>
                <w:szCs w:val="18"/>
              </w:rPr>
              <w:t>[……][……][……][……]</w:t>
            </w:r>
            <w:r w:rsidRPr="007E3FEA">
              <w:rPr>
                <w:rStyle w:val="af"/>
                <w:sz w:val="18"/>
                <w:szCs w:val="18"/>
              </w:rPr>
              <w:endnoteReference w:id="16"/>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b/>
                <w:sz w:val="18"/>
                <w:szCs w:val="18"/>
              </w:rPr>
              <w:t>Εάν ναι</w:t>
            </w:r>
            <w:r w:rsidRPr="007E3FEA">
              <w:rPr>
                <w:sz w:val="18"/>
                <w:szCs w:val="18"/>
              </w:rPr>
              <w:t>, αναφέρετε</w:t>
            </w:r>
            <w:r w:rsidRPr="007E3FEA">
              <w:rPr>
                <w:rStyle w:val="af"/>
                <w:sz w:val="18"/>
                <w:szCs w:val="18"/>
              </w:rPr>
              <w:endnoteReference w:id="17"/>
            </w:r>
            <w:r w:rsidRPr="007E3FEA">
              <w:rPr>
                <w:sz w:val="18"/>
                <w:szCs w:val="18"/>
              </w:rPr>
              <w:t>:</w:t>
            </w:r>
          </w:p>
          <w:p w:rsidR="00F279BF" w:rsidRPr="007E3FEA" w:rsidRDefault="00F279BF" w:rsidP="008653C5">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F279BF" w:rsidRPr="007E3FEA" w:rsidRDefault="00F279BF" w:rsidP="008653C5">
            <w:pPr>
              <w:spacing w:after="0"/>
              <w:rPr>
                <w:sz w:val="18"/>
                <w:szCs w:val="18"/>
              </w:rPr>
            </w:pPr>
            <w:r w:rsidRPr="007E3FEA">
              <w:rPr>
                <w:sz w:val="18"/>
                <w:szCs w:val="18"/>
              </w:rPr>
              <w:t>β) Προσδιορίστε ποιος έχει καταδικαστεί [ ]·</w:t>
            </w:r>
          </w:p>
          <w:p w:rsidR="00F279BF" w:rsidRPr="007E3FEA" w:rsidRDefault="00F279BF" w:rsidP="008653C5">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napToGrid w:val="0"/>
              <w:spacing w:after="0"/>
              <w:rPr>
                <w:sz w:val="18"/>
                <w:szCs w:val="18"/>
              </w:rPr>
            </w:pPr>
          </w:p>
          <w:p w:rsidR="00F279BF" w:rsidRPr="007E3FEA" w:rsidRDefault="00F279BF" w:rsidP="008653C5">
            <w:pPr>
              <w:spacing w:after="0"/>
              <w:rPr>
                <w:sz w:val="18"/>
                <w:szCs w:val="18"/>
              </w:rPr>
            </w:pPr>
            <w:r w:rsidRPr="007E3FEA">
              <w:rPr>
                <w:sz w:val="18"/>
                <w:szCs w:val="18"/>
              </w:rPr>
              <w:t xml:space="preserve">α) Ημερομηνία:[   ], </w:t>
            </w:r>
          </w:p>
          <w:p w:rsidR="00F279BF" w:rsidRPr="007E3FEA" w:rsidRDefault="00F279BF" w:rsidP="008653C5">
            <w:pPr>
              <w:spacing w:after="0"/>
              <w:rPr>
                <w:sz w:val="18"/>
                <w:szCs w:val="18"/>
              </w:rPr>
            </w:pPr>
            <w:r w:rsidRPr="007E3FEA">
              <w:rPr>
                <w:sz w:val="18"/>
                <w:szCs w:val="18"/>
              </w:rPr>
              <w:t xml:space="preserve">σημείο-(-α): [   ], </w:t>
            </w:r>
          </w:p>
          <w:p w:rsidR="00F279BF" w:rsidRPr="007E3FEA" w:rsidRDefault="00F279BF" w:rsidP="008653C5">
            <w:pPr>
              <w:spacing w:after="0"/>
              <w:rPr>
                <w:sz w:val="18"/>
                <w:szCs w:val="18"/>
              </w:rPr>
            </w:pPr>
            <w:r w:rsidRPr="007E3FEA">
              <w:rPr>
                <w:sz w:val="18"/>
                <w:szCs w:val="18"/>
              </w:rPr>
              <w:t>λόγος(-οι):[   ]</w:t>
            </w: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β) [……]</w:t>
            </w:r>
          </w:p>
          <w:p w:rsidR="00F279BF" w:rsidRPr="007E3FEA" w:rsidRDefault="00F279BF" w:rsidP="008653C5">
            <w:pPr>
              <w:spacing w:after="0"/>
              <w:rPr>
                <w:i/>
                <w:sz w:val="18"/>
                <w:szCs w:val="18"/>
              </w:rPr>
            </w:pPr>
            <w:r w:rsidRPr="007E3FEA">
              <w:rPr>
                <w:sz w:val="18"/>
                <w:szCs w:val="18"/>
              </w:rPr>
              <w:t>γ) Διάρκεια της περιόδου αποκλεισμού [……] και σχετικό(-ά) σημείο(-α) [   ]</w:t>
            </w:r>
          </w:p>
          <w:p w:rsidR="00F279BF" w:rsidRPr="007E3FEA" w:rsidRDefault="00F279BF" w:rsidP="008653C5">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F279BF" w:rsidRPr="007E3FEA" w:rsidRDefault="00F279BF" w:rsidP="008653C5">
            <w:pPr>
              <w:spacing w:after="0"/>
              <w:rPr>
                <w:sz w:val="18"/>
                <w:szCs w:val="18"/>
              </w:rPr>
            </w:pPr>
            <w:r w:rsidRPr="007E3FEA">
              <w:rPr>
                <w:i/>
                <w:sz w:val="18"/>
                <w:szCs w:val="18"/>
              </w:rPr>
              <w:t>[……][……][……][……]</w:t>
            </w:r>
            <w:r w:rsidRPr="007E3FEA">
              <w:rPr>
                <w:rStyle w:val="af"/>
                <w:sz w:val="18"/>
                <w:szCs w:val="18"/>
              </w:rPr>
              <w:endnoteReference w:id="18"/>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xml:space="preserve">[] Ναι [] Όχι </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f"/>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w:t>
            </w:r>
          </w:p>
        </w:tc>
      </w:tr>
    </w:tbl>
    <w:p w:rsidR="00F279BF" w:rsidRPr="007E3FEA" w:rsidRDefault="00F279BF" w:rsidP="00F279BF">
      <w:pPr>
        <w:pStyle w:val="SectionTitle"/>
        <w:rPr>
          <w:sz w:val="18"/>
          <w:szCs w:val="18"/>
        </w:rPr>
      </w:pPr>
    </w:p>
    <w:p w:rsidR="00F279BF" w:rsidRPr="007E3FEA" w:rsidRDefault="00F279BF" w:rsidP="00F279BF">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F279BF" w:rsidRPr="007E3FEA" w:rsidTr="008653C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b/>
                <w:i/>
                <w:sz w:val="18"/>
                <w:szCs w:val="18"/>
              </w:rPr>
              <w:t>Απάντηση:</w:t>
            </w:r>
          </w:p>
        </w:tc>
      </w:tr>
      <w:tr w:rsidR="00F279BF" w:rsidRPr="007E3FEA" w:rsidTr="008653C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f1"/>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xml:space="preserve">[] Ναι [] Όχι </w:t>
            </w:r>
          </w:p>
        </w:tc>
      </w:tr>
      <w:tr w:rsidR="00F279BF" w:rsidRPr="007E3FEA" w:rsidTr="008653C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napToGrid w:val="0"/>
              <w:spacing w:after="0"/>
              <w:rPr>
                <w:sz w:val="18"/>
                <w:szCs w:val="18"/>
              </w:rPr>
            </w:pPr>
          </w:p>
          <w:p w:rsidR="00F279BF" w:rsidRPr="007E3FEA" w:rsidRDefault="00F279BF" w:rsidP="008653C5">
            <w:pPr>
              <w:snapToGrid w:val="0"/>
              <w:spacing w:after="0"/>
              <w:rPr>
                <w:sz w:val="18"/>
                <w:szCs w:val="18"/>
              </w:rPr>
            </w:pPr>
          </w:p>
          <w:p w:rsidR="00F279BF" w:rsidRPr="007E3FEA" w:rsidRDefault="00F279BF" w:rsidP="008653C5">
            <w:pPr>
              <w:snapToGrid w:val="0"/>
              <w:spacing w:after="0"/>
              <w:rPr>
                <w:sz w:val="18"/>
                <w:szCs w:val="18"/>
              </w:rPr>
            </w:pPr>
            <w:r w:rsidRPr="007E3FEA">
              <w:rPr>
                <w:sz w:val="18"/>
                <w:szCs w:val="18"/>
              </w:rPr>
              <w:t xml:space="preserve">Εάν όχι αναφέρετε: </w:t>
            </w:r>
          </w:p>
          <w:p w:rsidR="00F279BF" w:rsidRPr="007E3FEA" w:rsidRDefault="00F279BF" w:rsidP="008653C5">
            <w:pPr>
              <w:snapToGrid w:val="0"/>
              <w:spacing w:after="0"/>
              <w:rPr>
                <w:sz w:val="18"/>
                <w:szCs w:val="18"/>
              </w:rPr>
            </w:pPr>
            <w:r w:rsidRPr="007E3FEA">
              <w:rPr>
                <w:sz w:val="18"/>
                <w:szCs w:val="18"/>
              </w:rPr>
              <w:t>α) Χώρα ή κράτος μέλος για το οποίο πρόκειται:</w:t>
            </w:r>
          </w:p>
          <w:p w:rsidR="00F279BF" w:rsidRPr="007E3FEA" w:rsidRDefault="00F279BF" w:rsidP="008653C5">
            <w:pPr>
              <w:snapToGrid w:val="0"/>
              <w:spacing w:after="0"/>
              <w:rPr>
                <w:sz w:val="18"/>
                <w:szCs w:val="18"/>
              </w:rPr>
            </w:pPr>
            <w:r w:rsidRPr="007E3FEA">
              <w:rPr>
                <w:sz w:val="18"/>
                <w:szCs w:val="18"/>
              </w:rPr>
              <w:t>β) Ποιο είναι το σχετικό ποσό;</w:t>
            </w:r>
          </w:p>
          <w:p w:rsidR="00F279BF" w:rsidRPr="007E3FEA" w:rsidRDefault="00F279BF" w:rsidP="008653C5">
            <w:pPr>
              <w:snapToGrid w:val="0"/>
              <w:spacing w:after="0"/>
              <w:rPr>
                <w:sz w:val="18"/>
                <w:szCs w:val="18"/>
              </w:rPr>
            </w:pPr>
            <w:r w:rsidRPr="007E3FEA">
              <w:rPr>
                <w:sz w:val="18"/>
                <w:szCs w:val="18"/>
              </w:rPr>
              <w:t>γ)Πως διαπιστώθηκε η αθέτηση των υποχρεώσεων;</w:t>
            </w:r>
          </w:p>
          <w:p w:rsidR="00F279BF" w:rsidRPr="007E3FEA" w:rsidRDefault="00F279BF" w:rsidP="008653C5">
            <w:pPr>
              <w:snapToGrid w:val="0"/>
              <w:spacing w:after="0"/>
              <w:rPr>
                <w:b/>
                <w:sz w:val="18"/>
                <w:szCs w:val="18"/>
              </w:rPr>
            </w:pPr>
            <w:r w:rsidRPr="007E3FEA">
              <w:rPr>
                <w:sz w:val="18"/>
                <w:szCs w:val="18"/>
              </w:rPr>
              <w:t>1) Μέσω δικαστικής ή διοικητικής απόφασης;</w:t>
            </w:r>
          </w:p>
          <w:p w:rsidR="00F279BF" w:rsidRPr="007E3FEA" w:rsidRDefault="00F279BF" w:rsidP="008653C5">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F279BF" w:rsidRPr="007E3FEA" w:rsidRDefault="00F279BF" w:rsidP="008653C5">
            <w:pPr>
              <w:snapToGrid w:val="0"/>
              <w:spacing w:after="0"/>
              <w:rPr>
                <w:sz w:val="18"/>
                <w:szCs w:val="18"/>
              </w:rPr>
            </w:pPr>
            <w:r w:rsidRPr="007E3FEA">
              <w:rPr>
                <w:sz w:val="18"/>
                <w:szCs w:val="18"/>
              </w:rPr>
              <w:t>- Αναφέρατε την ημερομηνία καταδίκης ή έκδοσης απόφασης</w:t>
            </w:r>
          </w:p>
          <w:p w:rsidR="00F279BF" w:rsidRPr="007E3FEA" w:rsidRDefault="00F279BF" w:rsidP="008653C5">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F279BF" w:rsidRPr="007E3FEA" w:rsidRDefault="00F279BF" w:rsidP="008653C5">
            <w:pPr>
              <w:snapToGrid w:val="0"/>
              <w:spacing w:after="0"/>
              <w:rPr>
                <w:sz w:val="18"/>
                <w:szCs w:val="18"/>
              </w:rPr>
            </w:pPr>
            <w:r w:rsidRPr="007E3FEA">
              <w:rPr>
                <w:sz w:val="18"/>
                <w:szCs w:val="18"/>
              </w:rPr>
              <w:t>2) Με άλλα μέσα; Διευκρινίστε:</w:t>
            </w:r>
          </w:p>
          <w:p w:rsidR="00F279BF" w:rsidRPr="007E3FEA" w:rsidRDefault="00F279BF" w:rsidP="008653C5">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f1"/>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F279BF" w:rsidRPr="007E3FEA" w:rsidTr="008653C5">
              <w:tc>
                <w:tcPr>
                  <w:tcW w:w="2036" w:type="dxa"/>
                  <w:tcBorders>
                    <w:top w:val="single" w:sz="1" w:space="0" w:color="000000"/>
                    <w:left w:val="single" w:sz="1" w:space="0" w:color="000000"/>
                    <w:bottom w:val="single" w:sz="1" w:space="0" w:color="000000"/>
                  </w:tcBorders>
                  <w:shd w:val="clear" w:color="auto" w:fill="auto"/>
                </w:tcPr>
                <w:p w:rsidR="00F279BF" w:rsidRPr="007E3FEA" w:rsidRDefault="00F279BF" w:rsidP="008653C5">
                  <w:pPr>
                    <w:spacing w:after="0"/>
                    <w:rPr>
                      <w:sz w:val="18"/>
                      <w:szCs w:val="18"/>
                    </w:rPr>
                  </w:pPr>
                  <w:r w:rsidRPr="007E3FEA">
                    <w:rPr>
                      <w:b/>
                      <w:bCs/>
                      <w:sz w:val="18"/>
                      <w:szCs w:val="18"/>
                    </w:rPr>
                    <w:t>ΦΟΡΟΙ</w:t>
                  </w:r>
                </w:p>
                <w:p w:rsidR="00F279BF" w:rsidRPr="007E3FEA" w:rsidRDefault="00F279BF" w:rsidP="008653C5">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F279BF" w:rsidRPr="007E3FEA" w:rsidRDefault="00F279BF" w:rsidP="008653C5">
                  <w:pPr>
                    <w:spacing w:after="0"/>
                    <w:rPr>
                      <w:sz w:val="18"/>
                      <w:szCs w:val="18"/>
                    </w:rPr>
                  </w:pPr>
                  <w:r w:rsidRPr="007E3FEA">
                    <w:rPr>
                      <w:b/>
                      <w:bCs/>
                      <w:sz w:val="18"/>
                      <w:szCs w:val="18"/>
                    </w:rPr>
                    <w:t>ΕΙΣΦΟΡΕΣ ΚΟΙΝΩΝΙΚΗΣ ΑΣΦΑΛΙΣΗΣ</w:t>
                  </w:r>
                </w:p>
              </w:tc>
            </w:tr>
            <w:tr w:rsidR="00F279BF" w:rsidRPr="007E3FEA" w:rsidTr="008653C5">
              <w:tc>
                <w:tcPr>
                  <w:tcW w:w="2036" w:type="dxa"/>
                  <w:tcBorders>
                    <w:left w:val="single" w:sz="1" w:space="0" w:color="000000"/>
                    <w:bottom w:val="single" w:sz="1" w:space="0" w:color="000000"/>
                  </w:tcBorders>
                  <w:shd w:val="clear" w:color="auto" w:fill="auto"/>
                </w:tcPr>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α)[……]·</w:t>
                  </w: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β)[……]</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 xml:space="preserve">γ.1) [] Ναι [] Όχι </w:t>
                  </w:r>
                </w:p>
                <w:p w:rsidR="00F279BF" w:rsidRPr="007E3FEA" w:rsidRDefault="00F279BF" w:rsidP="008653C5">
                  <w:pPr>
                    <w:spacing w:after="0"/>
                    <w:rPr>
                      <w:sz w:val="18"/>
                      <w:szCs w:val="18"/>
                    </w:rPr>
                  </w:pPr>
                  <w:r w:rsidRPr="007E3FEA">
                    <w:rPr>
                      <w:sz w:val="18"/>
                      <w:szCs w:val="18"/>
                    </w:rPr>
                    <w:t xml:space="preserve">-[] Ναι [] Όχι </w:t>
                  </w: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w:t>
                  </w: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γ.2)[……]·</w:t>
                  </w:r>
                </w:p>
                <w:p w:rsidR="00F279BF" w:rsidRPr="007E3FEA" w:rsidRDefault="00F279BF" w:rsidP="008653C5">
                  <w:pPr>
                    <w:spacing w:after="0"/>
                    <w:rPr>
                      <w:sz w:val="18"/>
                      <w:szCs w:val="18"/>
                    </w:rPr>
                  </w:pPr>
                  <w:r w:rsidRPr="007E3FEA">
                    <w:rPr>
                      <w:sz w:val="18"/>
                      <w:szCs w:val="18"/>
                    </w:rPr>
                    <w:t xml:space="preserve">δ) [] Ναι [] Όχι </w:t>
                  </w:r>
                </w:p>
                <w:p w:rsidR="00F279BF" w:rsidRPr="007E3FEA" w:rsidRDefault="00F279BF" w:rsidP="008653C5">
                  <w:pPr>
                    <w:spacing w:after="0"/>
                    <w:rPr>
                      <w:sz w:val="18"/>
                      <w:szCs w:val="18"/>
                    </w:rPr>
                  </w:pPr>
                  <w:r w:rsidRPr="007E3FEA">
                    <w:rPr>
                      <w:sz w:val="18"/>
                      <w:szCs w:val="18"/>
                    </w:rPr>
                    <w:t>Εάν ναι, να αναφερθούν λεπτομερείς πληροφορίες</w:t>
                  </w:r>
                </w:p>
                <w:p w:rsidR="00F279BF" w:rsidRPr="007E3FEA" w:rsidRDefault="00F279BF" w:rsidP="008653C5">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α)[……]·</w:t>
                  </w: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β)[……]</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 xml:space="preserve">γ.1) [] Ναι [] Όχι </w:t>
                  </w:r>
                </w:p>
                <w:p w:rsidR="00F279BF" w:rsidRPr="007E3FEA" w:rsidRDefault="00F279BF" w:rsidP="008653C5">
                  <w:pPr>
                    <w:spacing w:after="0"/>
                    <w:rPr>
                      <w:sz w:val="18"/>
                      <w:szCs w:val="18"/>
                    </w:rPr>
                  </w:pPr>
                  <w:r w:rsidRPr="007E3FEA">
                    <w:rPr>
                      <w:sz w:val="18"/>
                      <w:szCs w:val="18"/>
                    </w:rPr>
                    <w:t xml:space="preserve">-[] Ναι [] Όχι </w:t>
                  </w: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w:t>
                  </w: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w:t>
                  </w:r>
                </w:p>
                <w:p w:rsidR="00F279BF" w:rsidRPr="007E3FEA" w:rsidRDefault="00F279BF" w:rsidP="008653C5">
                  <w:pPr>
                    <w:spacing w:after="0"/>
                    <w:rPr>
                      <w:sz w:val="18"/>
                      <w:szCs w:val="18"/>
                    </w:rPr>
                  </w:pPr>
                </w:p>
                <w:p w:rsidR="00F279BF" w:rsidRPr="007E3FEA" w:rsidRDefault="00F279BF" w:rsidP="008653C5">
                  <w:pPr>
                    <w:spacing w:after="0"/>
                    <w:rPr>
                      <w:sz w:val="18"/>
                      <w:szCs w:val="18"/>
                    </w:rPr>
                  </w:pPr>
                </w:p>
                <w:p w:rsidR="00F279BF" w:rsidRPr="007E3FEA" w:rsidRDefault="00F279BF" w:rsidP="008653C5">
                  <w:pPr>
                    <w:spacing w:after="0"/>
                    <w:rPr>
                      <w:sz w:val="18"/>
                      <w:szCs w:val="18"/>
                    </w:rPr>
                  </w:pPr>
                  <w:r w:rsidRPr="007E3FEA">
                    <w:rPr>
                      <w:sz w:val="18"/>
                      <w:szCs w:val="18"/>
                    </w:rPr>
                    <w:t>γ.2)[……]·</w:t>
                  </w:r>
                </w:p>
                <w:p w:rsidR="00F279BF" w:rsidRPr="007E3FEA" w:rsidRDefault="00F279BF" w:rsidP="008653C5">
                  <w:pPr>
                    <w:spacing w:after="0"/>
                    <w:rPr>
                      <w:sz w:val="18"/>
                      <w:szCs w:val="18"/>
                    </w:rPr>
                  </w:pPr>
                  <w:r w:rsidRPr="007E3FEA">
                    <w:rPr>
                      <w:sz w:val="18"/>
                      <w:szCs w:val="18"/>
                    </w:rPr>
                    <w:t xml:space="preserve">δ) [] Ναι [] Όχι </w:t>
                  </w:r>
                </w:p>
                <w:p w:rsidR="00F279BF" w:rsidRPr="007E3FEA" w:rsidRDefault="00F279BF" w:rsidP="008653C5">
                  <w:pPr>
                    <w:spacing w:after="0"/>
                    <w:rPr>
                      <w:sz w:val="18"/>
                      <w:szCs w:val="18"/>
                    </w:rPr>
                  </w:pPr>
                  <w:r w:rsidRPr="007E3FEA">
                    <w:rPr>
                      <w:sz w:val="18"/>
                      <w:szCs w:val="18"/>
                    </w:rPr>
                    <w:t>Εάν ναι, να αναφερθούν λεπτομερείς πληροφορίες</w:t>
                  </w:r>
                </w:p>
                <w:p w:rsidR="00F279BF" w:rsidRPr="007E3FEA" w:rsidRDefault="00F279BF" w:rsidP="008653C5">
                  <w:pPr>
                    <w:spacing w:after="0"/>
                    <w:rPr>
                      <w:sz w:val="18"/>
                      <w:szCs w:val="18"/>
                    </w:rPr>
                  </w:pPr>
                  <w:r w:rsidRPr="007E3FEA">
                    <w:rPr>
                      <w:sz w:val="18"/>
                      <w:szCs w:val="18"/>
                    </w:rPr>
                    <w:t>[……]</w:t>
                  </w:r>
                </w:p>
              </w:tc>
            </w:tr>
          </w:tbl>
          <w:p w:rsidR="00F279BF" w:rsidRPr="007E3FEA" w:rsidRDefault="00F279BF" w:rsidP="008653C5">
            <w:pPr>
              <w:spacing w:after="0"/>
              <w:rPr>
                <w:sz w:val="18"/>
                <w:szCs w:val="18"/>
              </w:rPr>
            </w:pPr>
          </w:p>
        </w:tc>
      </w:tr>
      <w:tr w:rsidR="00F279BF" w:rsidRPr="007E3FEA" w:rsidTr="008653C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f"/>
                <w:sz w:val="18"/>
                <w:szCs w:val="18"/>
              </w:rPr>
              <w:t xml:space="preserve"> </w:t>
            </w:r>
            <w:r w:rsidRPr="007E3FEA">
              <w:rPr>
                <w:rStyle w:val="af"/>
                <w:sz w:val="18"/>
                <w:szCs w:val="18"/>
              </w:rPr>
              <w:endnoteReference w:id="23"/>
            </w:r>
          </w:p>
          <w:p w:rsidR="00F279BF" w:rsidRPr="007E3FEA" w:rsidRDefault="00F279BF" w:rsidP="008653C5">
            <w:pPr>
              <w:spacing w:after="0"/>
              <w:rPr>
                <w:sz w:val="18"/>
                <w:szCs w:val="18"/>
              </w:rPr>
            </w:pPr>
            <w:r w:rsidRPr="007E3FEA">
              <w:rPr>
                <w:i/>
                <w:sz w:val="18"/>
                <w:szCs w:val="18"/>
              </w:rPr>
              <w:t>[……][……][……]</w:t>
            </w:r>
          </w:p>
        </w:tc>
      </w:tr>
    </w:tbl>
    <w:p w:rsidR="00F279BF" w:rsidRPr="007E3FEA" w:rsidRDefault="00F279BF" w:rsidP="00F279BF">
      <w:pPr>
        <w:pStyle w:val="SectionTitle"/>
        <w:ind w:firstLine="0"/>
        <w:rPr>
          <w:sz w:val="18"/>
          <w:szCs w:val="18"/>
        </w:rPr>
      </w:pPr>
    </w:p>
    <w:p w:rsidR="00F279BF" w:rsidRPr="007E3FEA" w:rsidRDefault="00F279BF" w:rsidP="00F279BF">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b/>
                <w:i/>
                <w:sz w:val="18"/>
                <w:szCs w:val="18"/>
              </w:rPr>
              <w:t>Απάντηση:</w:t>
            </w:r>
          </w:p>
        </w:tc>
      </w:tr>
      <w:tr w:rsidR="00F279BF" w:rsidRPr="007E3FEA" w:rsidTr="008653C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f1"/>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Ναι [] Όχι</w:t>
            </w:r>
          </w:p>
        </w:tc>
      </w:tr>
      <w:tr w:rsidR="00F279BF" w:rsidRPr="007E3FEA" w:rsidTr="008653C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F279BF" w:rsidRPr="007E3FEA" w:rsidRDefault="00F279BF" w:rsidP="008653C5">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b/>
                <w:sz w:val="18"/>
                <w:szCs w:val="18"/>
              </w:rPr>
            </w:pPr>
          </w:p>
          <w:p w:rsidR="00F279BF" w:rsidRPr="007E3FEA" w:rsidRDefault="00F279BF" w:rsidP="008653C5">
            <w:pPr>
              <w:spacing w:after="0"/>
              <w:rPr>
                <w:b/>
                <w:sz w:val="18"/>
                <w:szCs w:val="18"/>
              </w:rPr>
            </w:pPr>
          </w:p>
          <w:p w:rsidR="00F279BF" w:rsidRPr="007E3FEA" w:rsidRDefault="00F279BF" w:rsidP="008653C5">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F279BF" w:rsidRPr="007E3FEA" w:rsidRDefault="00F279BF" w:rsidP="008653C5">
            <w:pPr>
              <w:spacing w:after="0"/>
              <w:rPr>
                <w:b/>
                <w:sz w:val="18"/>
                <w:szCs w:val="18"/>
              </w:rPr>
            </w:pPr>
            <w:r w:rsidRPr="007E3FEA">
              <w:rPr>
                <w:sz w:val="18"/>
                <w:szCs w:val="18"/>
              </w:rPr>
              <w:t>[] Ναι [] Όχι</w:t>
            </w:r>
          </w:p>
          <w:p w:rsidR="00F279BF" w:rsidRPr="007E3FEA" w:rsidRDefault="00F279BF" w:rsidP="008653C5">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F279BF" w:rsidRPr="007E3FEA" w:rsidRDefault="00F279BF" w:rsidP="00F279BF">
      <w:pPr>
        <w:pStyle w:val="ChapterTitle"/>
        <w:rPr>
          <w:sz w:val="18"/>
          <w:szCs w:val="18"/>
        </w:rPr>
      </w:pPr>
    </w:p>
    <w:p w:rsidR="00F279BF" w:rsidRPr="007E3FEA" w:rsidRDefault="00F279BF" w:rsidP="00F279BF">
      <w:pPr>
        <w:jc w:val="center"/>
        <w:rPr>
          <w:b/>
          <w:bCs/>
          <w:sz w:val="18"/>
          <w:szCs w:val="18"/>
        </w:rPr>
      </w:pPr>
    </w:p>
    <w:p w:rsidR="00F279BF" w:rsidRPr="007E3FEA" w:rsidRDefault="00F279BF" w:rsidP="00F279BF">
      <w:pPr>
        <w:pageBreakBefore/>
        <w:jc w:val="center"/>
        <w:rPr>
          <w:sz w:val="18"/>
          <w:szCs w:val="18"/>
        </w:rPr>
      </w:pPr>
      <w:r w:rsidRPr="007E3FEA">
        <w:rPr>
          <w:b/>
          <w:bCs/>
          <w:sz w:val="18"/>
          <w:szCs w:val="18"/>
          <w:u w:val="single"/>
        </w:rPr>
        <w:lastRenderedPageBreak/>
        <w:t>Μέρος IV: Κριτήρια επιλογής</w:t>
      </w:r>
    </w:p>
    <w:p w:rsidR="00F279BF" w:rsidRPr="007E3FEA" w:rsidRDefault="00F279BF" w:rsidP="00F279BF">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F279BF" w:rsidRPr="007E3FEA" w:rsidRDefault="00F279BF" w:rsidP="00F279BF">
      <w:pPr>
        <w:jc w:val="center"/>
        <w:rPr>
          <w:b/>
          <w:i/>
          <w:sz w:val="18"/>
          <w:szCs w:val="18"/>
        </w:rPr>
      </w:pPr>
      <w:r w:rsidRPr="007E3FEA">
        <w:rPr>
          <w:b/>
          <w:bCs/>
          <w:sz w:val="18"/>
          <w:szCs w:val="18"/>
        </w:rPr>
        <w:t>α: Γενική ένδειξη για όλα τα κριτήρια επιλογής</w:t>
      </w:r>
    </w:p>
    <w:p w:rsidR="00F279BF" w:rsidRPr="007E3FEA" w:rsidRDefault="00F279BF" w:rsidP="00F279BF">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b/>
                <w:i/>
                <w:sz w:val="18"/>
                <w:szCs w:val="18"/>
              </w:rPr>
              <w:t>Απάντηση</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sz w:val="18"/>
                <w:szCs w:val="18"/>
              </w:rPr>
              <w:t>[] Ναι [] Όχι</w:t>
            </w:r>
          </w:p>
        </w:tc>
      </w:tr>
    </w:tbl>
    <w:p w:rsidR="00F279BF" w:rsidRPr="007E3FEA" w:rsidRDefault="00F279BF" w:rsidP="00F279BF">
      <w:pPr>
        <w:pStyle w:val="SectionTitle"/>
        <w:rPr>
          <w:sz w:val="18"/>
          <w:szCs w:val="18"/>
        </w:rPr>
      </w:pPr>
    </w:p>
    <w:p w:rsidR="00F279BF" w:rsidRPr="007E3FEA" w:rsidRDefault="00F279BF" w:rsidP="00F279BF">
      <w:pPr>
        <w:jc w:val="center"/>
        <w:rPr>
          <w:b/>
          <w:i/>
          <w:sz w:val="18"/>
          <w:szCs w:val="18"/>
        </w:rPr>
      </w:pPr>
      <w:r w:rsidRPr="007E3FEA">
        <w:rPr>
          <w:b/>
          <w:bCs/>
          <w:sz w:val="18"/>
          <w:szCs w:val="18"/>
        </w:rPr>
        <w:t>Α: Καταλληλότητα</w:t>
      </w:r>
    </w:p>
    <w:p w:rsidR="00F279BF" w:rsidRPr="007E3FEA" w:rsidRDefault="00F279BF" w:rsidP="00F279BF">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sz w:val="18"/>
                <w:szCs w:val="18"/>
              </w:rPr>
            </w:pPr>
            <w:r w:rsidRPr="007E3FEA">
              <w:rPr>
                <w:b/>
                <w:i/>
                <w:sz w:val="18"/>
                <w:szCs w:val="18"/>
              </w:rPr>
              <w:t>Απάντηση</w:t>
            </w:r>
          </w:p>
        </w:tc>
      </w:tr>
      <w:tr w:rsidR="00F279BF" w:rsidRPr="007E3FEA" w:rsidTr="008653C5">
        <w:trPr>
          <w:jc w:val="center"/>
        </w:trPr>
        <w:tc>
          <w:tcPr>
            <w:tcW w:w="4479" w:type="dxa"/>
            <w:tcBorders>
              <w:top w:val="single" w:sz="4" w:space="0" w:color="000000"/>
              <w:left w:val="single" w:sz="4" w:space="0" w:color="000000"/>
              <w:bottom w:val="single" w:sz="4" w:space="0" w:color="000000"/>
            </w:tcBorders>
            <w:shd w:val="clear" w:color="auto" w:fill="auto"/>
          </w:tcPr>
          <w:p w:rsidR="00F279BF" w:rsidRPr="007E3FEA" w:rsidRDefault="00F279BF" w:rsidP="008653C5">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f1"/>
                <w:sz w:val="18"/>
                <w:szCs w:val="18"/>
              </w:rPr>
              <w:endnoteReference w:id="25"/>
            </w:r>
            <w:r w:rsidRPr="007E3FEA">
              <w:rPr>
                <w:sz w:val="18"/>
                <w:szCs w:val="18"/>
              </w:rPr>
              <w:t>; του:</w:t>
            </w:r>
          </w:p>
          <w:p w:rsidR="00F279BF" w:rsidRPr="007E3FEA" w:rsidRDefault="00F279BF" w:rsidP="008653C5">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F279BF" w:rsidRPr="007E3FEA" w:rsidRDefault="00F279BF" w:rsidP="008653C5">
            <w:pPr>
              <w:spacing w:after="0"/>
              <w:rPr>
                <w:i/>
                <w:sz w:val="18"/>
                <w:szCs w:val="18"/>
              </w:rPr>
            </w:pPr>
            <w:r w:rsidRPr="007E3FEA">
              <w:rPr>
                <w:sz w:val="18"/>
                <w:szCs w:val="18"/>
              </w:rPr>
              <w:t>[…]</w:t>
            </w: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p>
          <w:p w:rsidR="00F279BF" w:rsidRPr="007E3FEA" w:rsidRDefault="00F279BF" w:rsidP="008653C5">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F279BF" w:rsidRPr="007E3FEA" w:rsidRDefault="00F279BF" w:rsidP="008653C5">
            <w:pPr>
              <w:spacing w:after="0"/>
              <w:rPr>
                <w:sz w:val="18"/>
                <w:szCs w:val="18"/>
              </w:rPr>
            </w:pPr>
            <w:r w:rsidRPr="007E3FEA">
              <w:rPr>
                <w:i/>
                <w:sz w:val="18"/>
                <w:szCs w:val="18"/>
              </w:rPr>
              <w:t>[……][……][……]</w:t>
            </w:r>
          </w:p>
        </w:tc>
      </w:tr>
    </w:tbl>
    <w:p w:rsidR="00F279BF" w:rsidRPr="007E3FEA" w:rsidRDefault="00F279BF" w:rsidP="00F279BF">
      <w:pPr>
        <w:jc w:val="center"/>
        <w:rPr>
          <w:b/>
          <w:bCs/>
          <w:sz w:val="18"/>
          <w:szCs w:val="18"/>
        </w:rPr>
      </w:pPr>
    </w:p>
    <w:p w:rsidR="00F279BF" w:rsidRPr="007E3FEA" w:rsidRDefault="00F279BF" w:rsidP="00F279BF">
      <w:pPr>
        <w:jc w:val="center"/>
        <w:rPr>
          <w:b/>
          <w:bCs/>
          <w:sz w:val="18"/>
          <w:szCs w:val="18"/>
        </w:rPr>
      </w:pPr>
    </w:p>
    <w:p w:rsidR="00F279BF" w:rsidRPr="007E3FEA" w:rsidRDefault="00F279BF" w:rsidP="00F279BF">
      <w:pPr>
        <w:pStyle w:val="SectionTitle"/>
        <w:ind w:firstLine="0"/>
        <w:rPr>
          <w:sz w:val="18"/>
          <w:szCs w:val="18"/>
        </w:rPr>
      </w:pPr>
    </w:p>
    <w:p w:rsidR="00F279BF" w:rsidRPr="007E3FEA" w:rsidRDefault="00F279BF" w:rsidP="00F279BF">
      <w:pPr>
        <w:jc w:val="center"/>
        <w:rPr>
          <w:b/>
          <w:bCs/>
          <w:sz w:val="18"/>
          <w:szCs w:val="18"/>
        </w:rPr>
      </w:pPr>
    </w:p>
    <w:p w:rsidR="00F279BF" w:rsidRPr="007E3FEA" w:rsidRDefault="00F279BF" w:rsidP="00F279BF">
      <w:pPr>
        <w:jc w:val="center"/>
        <w:rPr>
          <w:sz w:val="18"/>
          <w:szCs w:val="18"/>
        </w:rPr>
      </w:pPr>
    </w:p>
    <w:p w:rsidR="00F279BF" w:rsidRPr="007E3FEA" w:rsidRDefault="00F279BF" w:rsidP="00F279BF">
      <w:pPr>
        <w:pStyle w:val="ChapterTitle"/>
        <w:rPr>
          <w:sz w:val="18"/>
          <w:szCs w:val="18"/>
        </w:rPr>
      </w:pPr>
    </w:p>
    <w:p w:rsidR="00F279BF" w:rsidRPr="00500653" w:rsidRDefault="00F279BF" w:rsidP="00F279BF">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F279BF" w:rsidRPr="00500653" w:rsidRDefault="00F279BF" w:rsidP="00F279BF">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F279BF" w:rsidRPr="00500653" w:rsidRDefault="00F279BF" w:rsidP="00F279BF">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f1"/>
        </w:rPr>
        <w:endnoteReference w:id="26"/>
      </w:r>
      <w:r w:rsidRPr="00500653">
        <w:rPr>
          <w:i/>
          <w:sz w:val="24"/>
          <w:szCs w:val="24"/>
        </w:rPr>
        <w:t>, εκτός εάν :</w:t>
      </w:r>
    </w:p>
    <w:p w:rsidR="00F279BF" w:rsidRPr="00500653" w:rsidRDefault="00F279BF" w:rsidP="00F279BF">
      <w:pPr>
        <w:rPr>
          <w:rStyle w:val="af"/>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f"/>
        </w:rPr>
        <w:endnoteReference w:id="27"/>
      </w:r>
      <w:r w:rsidRPr="00500653">
        <w:rPr>
          <w:rStyle w:val="af"/>
        </w:rPr>
        <w:t>.</w:t>
      </w:r>
    </w:p>
    <w:p w:rsidR="00F279BF" w:rsidRPr="007C5A2B" w:rsidRDefault="00F279BF" w:rsidP="00F279BF">
      <w:pPr>
        <w:rPr>
          <w:rFonts w:ascii="Calibri" w:hAnsi="Calibri" w:cs="Calibri"/>
          <w:sz w:val="32"/>
          <w:szCs w:val="32"/>
        </w:rPr>
      </w:pPr>
      <w:r w:rsidRPr="007C5A2B">
        <w:rPr>
          <w:rStyle w:val="af"/>
          <w:rFonts w:ascii="Calibri" w:hAnsi="Calibri" w:cs="Calibri"/>
          <w:sz w:val="32"/>
          <w:szCs w:val="32"/>
        </w:rPr>
        <w:t>β) η αναθέτουσα αρχή ή ο αναθέτων φορέας έχουν ήδη στην κατοχή τους τα σχετικά έγγραφα.</w:t>
      </w:r>
    </w:p>
    <w:p w:rsidR="00F279BF" w:rsidRPr="00500653" w:rsidRDefault="00F279BF" w:rsidP="00F279BF">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F279BF" w:rsidRPr="00500653" w:rsidRDefault="00F279BF" w:rsidP="00F279BF">
      <w:pPr>
        <w:rPr>
          <w:i/>
          <w:sz w:val="24"/>
          <w:szCs w:val="24"/>
        </w:rPr>
      </w:pPr>
    </w:p>
    <w:p w:rsidR="00F279BF" w:rsidRPr="00500653" w:rsidRDefault="00F279BF" w:rsidP="00F279BF">
      <w:pPr>
        <w:rPr>
          <w:i/>
          <w:sz w:val="24"/>
          <w:szCs w:val="24"/>
        </w:rPr>
      </w:pPr>
      <w:r w:rsidRPr="00500653">
        <w:rPr>
          <w:i/>
          <w:sz w:val="24"/>
          <w:szCs w:val="24"/>
        </w:rPr>
        <w:t xml:space="preserve">Ημερομηνία, τόπος και, όπου ζητείται ή είναι απαραίτητο, υπογραφή(-ές): [……]   </w:t>
      </w:r>
    </w:p>
    <w:p w:rsidR="00F279BF" w:rsidRPr="007E3FEA" w:rsidRDefault="00F279BF" w:rsidP="00F279BF">
      <w:pPr>
        <w:rPr>
          <w:sz w:val="18"/>
          <w:szCs w:val="18"/>
        </w:rPr>
      </w:pPr>
      <w:r w:rsidRPr="007E3FEA">
        <w:rPr>
          <w:i/>
          <w:sz w:val="18"/>
          <w:szCs w:val="18"/>
        </w:rPr>
        <w:br w:type="page"/>
      </w:r>
    </w:p>
    <w:p w:rsidR="00F279BF" w:rsidRDefault="00F279BF" w:rsidP="00F279BF">
      <w:pPr>
        <w:shd w:val="clear" w:color="auto" w:fill="FFFFFF"/>
        <w:spacing w:line="360" w:lineRule="auto"/>
        <w:ind w:left="-142" w:firstLine="142"/>
        <w:jc w:val="both"/>
        <w:rPr>
          <w:rFonts w:ascii="Arial" w:eastAsia="Times New Roman" w:hAnsi="Arial" w:cs="Arial"/>
          <w:sz w:val="24"/>
          <w:szCs w:val="24"/>
        </w:rPr>
      </w:pPr>
    </w:p>
    <w:p w:rsidR="00E56B69" w:rsidRPr="00F279BF" w:rsidRDefault="00E56B69" w:rsidP="00F279BF">
      <w:pPr>
        <w:rPr>
          <w:szCs w:val="24"/>
        </w:rPr>
      </w:pPr>
    </w:p>
    <w:sectPr w:rsidR="00E56B69" w:rsidRPr="00F279BF" w:rsidSect="00692240">
      <w:footerReference w:type="default" r:id="rId9"/>
      <w:pgSz w:w="11906" w:h="16838"/>
      <w:pgMar w:top="1440" w:right="1274"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8F9" w:rsidRDefault="008F78F9" w:rsidP="00E2679B">
      <w:pPr>
        <w:spacing w:after="0" w:line="240" w:lineRule="auto"/>
      </w:pPr>
      <w:r>
        <w:separator/>
      </w:r>
    </w:p>
  </w:endnote>
  <w:endnote w:type="continuationSeparator" w:id="1">
    <w:p w:rsidR="008F78F9" w:rsidRDefault="008F78F9" w:rsidP="00E2679B">
      <w:pPr>
        <w:spacing w:after="0" w:line="240" w:lineRule="auto"/>
      </w:pPr>
      <w:r>
        <w:continuationSeparator/>
      </w:r>
    </w:p>
  </w:endnote>
  <w:endnote w:id="2">
    <w:p w:rsidR="00F279BF" w:rsidRDefault="00F279BF" w:rsidP="00F279BF">
      <w:pPr>
        <w:pStyle w:val="af2"/>
        <w:tabs>
          <w:tab w:val="left" w:pos="284"/>
        </w:tabs>
        <w:rPr>
          <w:sz w:val="22"/>
          <w:szCs w:val="22"/>
          <w:lang w:val="el-GR"/>
        </w:rPr>
      </w:pPr>
      <w:r>
        <w:rPr>
          <w:rStyle w:val="af"/>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F279BF" w:rsidRPr="007C5A2B" w:rsidRDefault="00F279BF" w:rsidP="00F279BF">
      <w:pPr>
        <w:pStyle w:val="af2"/>
        <w:tabs>
          <w:tab w:val="left" w:pos="284"/>
        </w:tabs>
        <w:rPr>
          <w:rStyle w:val="DeltaViewInsertion"/>
          <w:rFonts w:eastAsia="Bookman Old Style"/>
          <w:b w:val="0"/>
          <w:i w:val="0"/>
          <w:sz w:val="18"/>
          <w:szCs w:val="18"/>
        </w:rPr>
      </w:pPr>
      <w:r w:rsidRPr="007C5A2B">
        <w:rPr>
          <w:rStyle w:val="af"/>
          <w:rFonts w:eastAsia="Bookman Old Style"/>
          <w:sz w:val="18"/>
          <w:szCs w:val="18"/>
        </w:rPr>
        <w:endnoteRef/>
      </w:r>
      <w:r w:rsidRPr="007C5A2B">
        <w:rPr>
          <w:sz w:val="18"/>
          <w:szCs w:val="18"/>
          <w:lang w:val="el-GR"/>
        </w:rPr>
        <w:tab/>
        <w:t xml:space="preserve">Βλέπε </w:t>
      </w:r>
      <w:r w:rsidRPr="007C5A2B">
        <w:rPr>
          <w:rStyle w:val="DeltaViewInsertion"/>
          <w:rFonts w:eastAsia="Bookman Old Style"/>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F279BF" w:rsidRPr="007C5A2B" w:rsidRDefault="00F279BF" w:rsidP="00F279BF">
      <w:pPr>
        <w:pStyle w:val="af2"/>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F279BF" w:rsidRPr="007C5A2B" w:rsidRDefault="00F279BF" w:rsidP="00F279BF">
      <w:pPr>
        <w:pStyle w:val="af2"/>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F279BF" w:rsidRPr="007C5A2B" w:rsidRDefault="00F279BF" w:rsidP="00F279BF">
      <w:pPr>
        <w:pStyle w:val="af2"/>
        <w:tabs>
          <w:tab w:val="left" w:pos="284"/>
        </w:tabs>
        <w:rPr>
          <w:sz w:val="18"/>
          <w:szCs w:val="18"/>
          <w:lang w:val="el-GR"/>
        </w:rPr>
      </w:pPr>
      <w:r w:rsidRPr="007C5A2B">
        <w:rPr>
          <w:rStyle w:val="DeltaViewInsertion"/>
          <w:rFonts w:eastAsia="Bookman Old Style"/>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70B9">
        <w:rPr>
          <w:rStyle w:val="af0"/>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rFonts w:eastAsia="Bookman Old Style"/>
          <w:color w:val="000000"/>
          <w:sz w:val="18"/>
          <w:szCs w:val="18"/>
        </w:rPr>
        <w:t xml:space="preserve"> (ΕΕ L 309 της 25.11.2005, σ.15) </w:t>
      </w:r>
      <w:r w:rsidRPr="007C70B9">
        <w:rPr>
          <w:rStyle w:val="af0"/>
          <w:rFonts w:eastAsia="Arial"/>
          <w:sz w:val="18"/>
          <w:szCs w:val="18"/>
          <w:lang w:val="el-GR"/>
        </w:rPr>
        <w:t xml:space="preserve"> </w:t>
      </w:r>
      <w:r w:rsidRPr="007C5A2B">
        <w:rPr>
          <w:rStyle w:val="DeltaViewInsertion"/>
          <w:rFonts w:eastAsia="Bookman Old Style"/>
          <w:color w:val="000000"/>
          <w:sz w:val="18"/>
          <w:szCs w:val="18"/>
        </w:rPr>
        <w:t xml:space="preserve">που ενσωματώθηκε με το ν. 3691/2008 </w:t>
      </w:r>
      <w:r w:rsidRPr="007C5A2B">
        <w:rPr>
          <w:rStyle w:val="DeltaViewInsertion"/>
          <w:rFonts w:eastAsia="Bookman Old Style"/>
          <w:color w:val="000000"/>
          <w:spacing w:val="-10"/>
          <w:sz w:val="18"/>
          <w:szCs w:val="18"/>
        </w:rPr>
        <w:t xml:space="preserve">(ΦΕΚ 166/Α) </w:t>
      </w:r>
      <w:r w:rsidRPr="007C5A2B">
        <w:rPr>
          <w:rStyle w:val="DeltaViewInsertion"/>
          <w:rFonts w:eastAsia="Bookman Old Style"/>
          <w:iCs/>
          <w:color w:val="000000"/>
          <w:spacing w:val="-10"/>
          <w:sz w:val="18"/>
          <w:szCs w:val="18"/>
        </w:rPr>
        <w:t>“</w:t>
      </w:r>
      <w:r w:rsidRPr="007C5A2B">
        <w:rPr>
          <w:rStyle w:val="DeltaViewInsertion"/>
          <w:rFonts w:eastAsia="Bookman Old Style"/>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rFonts w:eastAsia="Bookman Old Style"/>
          <w:color w:val="000000"/>
          <w:sz w:val="18"/>
          <w:szCs w:val="18"/>
        </w:rPr>
        <w:t>”.</w:t>
      </w:r>
    </w:p>
  </w:endnote>
  <w:endnote w:id="14">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rStyle w:val="DeltaViewInsertion"/>
          <w:rFonts w:eastAsia="Bookman Old Style"/>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rFonts w:eastAsia="Bookman Old Style"/>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rFonts w:eastAsia="Bookman Old Style"/>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Επαναλάβετε όσες φορές χρειάζεται.</w:t>
      </w:r>
    </w:p>
  </w:endnote>
  <w:endnote w:id="17">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Επαναλάβετε όσες φορές χρειάζεται.</w:t>
      </w:r>
    </w:p>
  </w:endnote>
  <w:endnote w:id="18">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Επαναλάβετε όσες φορές χρειάζεται.</w:t>
      </w:r>
    </w:p>
  </w:endnote>
  <w:endnote w:id="19">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Επαναλάβετε όσες φορές χρειάζεται.</w:t>
      </w:r>
    </w:p>
  </w:endnote>
  <w:endnote w:id="24">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Πρβλ και άρθρο 1 ν. 4250/2014</w:t>
      </w:r>
    </w:p>
  </w:endnote>
  <w:endnote w:id="27">
    <w:p w:rsidR="00F279BF" w:rsidRPr="007C5A2B" w:rsidRDefault="00F279BF" w:rsidP="00F279BF">
      <w:pPr>
        <w:pStyle w:val="af2"/>
        <w:tabs>
          <w:tab w:val="left" w:pos="284"/>
        </w:tabs>
        <w:rPr>
          <w:sz w:val="18"/>
          <w:szCs w:val="18"/>
          <w:lang w:val="el-GR"/>
        </w:rPr>
      </w:pPr>
      <w:r w:rsidRPr="007C5A2B">
        <w:rPr>
          <w:rStyle w:val="af"/>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F9A" w:rsidRDefault="00877DCC">
    <w:pPr>
      <w:pStyle w:val="a3"/>
      <w:jc w:val="right"/>
    </w:pPr>
    <w:fldSimple w:instr=" PAGE   \* MERGEFORMAT ">
      <w:r w:rsidR="00F279BF">
        <w:rPr>
          <w:noProof/>
        </w:rPr>
        <w:t>10</w:t>
      </w:r>
    </w:fldSimple>
  </w:p>
  <w:p w:rsidR="00CB2F9A" w:rsidRDefault="00CB2F9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8F9" w:rsidRDefault="008F78F9" w:rsidP="00E2679B">
      <w:pPr>
        <w:spacing w:after="0" w:line="240" w:lineRule="auto"/>
      </w:pPr>
      <w:r>
        <w:separator/>
      </w:r>
    </w:p>
  </w:footnote>
  <w:footnote w:type="continuationSeparator" w:id="1">
    <w:p w:rsidR="008F78F9" w:rsidRDefault="008F78F9" w:rsidP="00E26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5"/>
    <w:lvl w:ilvl="0">
      <w:start w:val="1"/>
      <w:numFmt w:val="decimal"/>
      <w:lvlText w:val="%1."/>
      <w:lvlJc w:val="left"/>
      <w:pPr>
        <w:tabs>
          <w:tab w:val="num" w:pos="1452"/>
        </w:tabs>
        <w:ind w:left="1452" w:hanging="840"/>
      </w:pPr>
      <w:rPr>
        <w:rFonts w:ascii="Arial" w:hAnsi="Arial" w:cs="Arial"/>
        <w:sz w:val="22"/>
        <w:szCs w:val="22"/>
      </w:rPr>
    </w:lvl>
  </w:abstractNum>
  <w:abstractNum w:abstractNumId="1">
    <w:nsid w:val="00000003"/>
    <w:multiLevelType w:val="singleLevel"/>
    <w:tmpl w:val="00000003"/>
    <w:name w:val="WW8Num6"/>
    <w:lvl w:ilvl="0">
      <w:start w:val="1"/>
      <w:numFmt w:val="decimal"/>
      <w:lvlText w:val="%1."/>
      <w:lvlJc w:val="left"/>
      <w:pPr>
        <w:tabs>
          <w:tab w:val="num" w:pos="1452"/>
        </w:tabs>
        <w:ind w:left="1452" w:hanging="840"/>
      </w:pPr>
      <w:rPr>
        <w:rFonts w:ascii="Arial" w:hAnsi="Arial" w:cs="Arial"/>
        <w:sz w:val="22"/>
        <w:szCs w:val="22"/>
      </w:rPr>
    </w:lvl>
  </w:abstractNum>
  <w:abstractNum w:abstractNumId="2">
    <w:nsid w:val="00000004"/>
    <w:multiLevelType w:val="singleLevel"/>
    <w:tmpl w:val="00000004"/>
    <w:name w:val="WW8Num10"/>
    <w:lvl w:ilvl="0">
      <w:start w:val="1"/>
      <w:numFmt w:val="decimal"/>
      <w:lvlText w:val="%1."/>
      <w:lvlJc w:val="left"/>
      <w:pPr>
        <w:tabs>
          <w:tab w:val="num" w:pos="1452"/>
        </w:tabs>
        <w:ind w:left="1452" w:hanging="840"/>
      </w:pPr>
      <w:rPr>
        <w:rFonts w:ascii="Arial" w:hAnsi="Arial" w:cs="Arial"/>
        <w:sz w:val="22"/>
        <w:szCs w:val="22"/>
      </w:rPr>
    </w:lvl>
  </w:abstractNum>
  <w:abstractNum w:abstractNumId="3">
    <w:nsid w:val="00000006"/>
    <w:multiLevelType w:val="singleLevel"/>
    <w:tmpl w:val="00000006"/>
    <w:name w:val="WW8Num19"/>
    <w:lvl w:ilvl="0">
      <w:start w:val="1"/>
      <w:numFmt w:val="decimal"/>
      <w:lvlText w:val="%1."/>
      <w:lvlJc w:val="left"/>
      <w:pPr>
        <w:tabs>
          <w:tab w:val="num" w:pos="1452"/>
        </w:tabs>
        <w:ind w:left="1452" w:hanging="840"/>
      </w:pPr>
      <w:rPr>
        <w:rFonts w:ascii="Arial" w:hAnsi="Arial" w:cs="Arial"/>
        <w:sz w:val="22"/>
        <w:szCs w:val="22"/>
      </w:rPr>
    </w:lvl>
  </w:abstractNum>
  <w:abstractNum w:abstractNumId="4">
    <w:nsid w:val="00000007"/>
    <w:multiLevelType w:val="singleLevel"/>
    <w:tmpl w:val="00000007"/>
    <w:name w:val="WW8Num29"/>
    <w:lvl w:ilvl="0">
      <w:start w:val="1"/>
      <w:numFmt w:val="decimal"/>
      <w:lvlText w:val="%1."/>
      <w:lvlJc w:val="left"/>
      <w:pPr>
        <w:tabs>
          <w:tab w:val="num" w:pos="1452"/>
        </w:tabs>
        <w:ind w:left="1452" w:hanging="840"/>
      </w:pPr>
      <w:rPr>
        <w:rFonts w:ascii="Arial" w:hAnsi="Arial" w:cs="Arial"/>
        <w:sz w:val="22"/>
        <w:szCs w:val="22"/>
      </w:rPr>
    </w:lvl>
  </w:abstractNum>
  <w:abstractNum w:abstractNumId="5">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9"/>
    <w:multiLevelType w:val="singleLevel"/>
    <w:tmpl w:val="00000009"/>
    <w:name w:val="WW8Num34"/>
    <w:lvl w:ilvl="0">
      <w:start w:val="1"/>
      <w:numFmt w:val="decimal"/>
      <w:lvlText w:val="%1."/>
      <w:lvlJc w:val="left"/>
      <w:pPr>
        <w:tabs>
          <w:tab w:val="num" w:pos="1452"/>
        </w:tabs>
        <w:ind w:left="1452" w:hanging="840"/>
      </w:pPr>
      <w:rPr>
        <w:rFonts w:ascii="Arial" w:hAnsi="Arial" w:cs="Arial"/>
        <w:sz w:val="22"/>
        <w:szCs w:val="22"/>
      </w:rPr>
    </w:lvl>
  </w:abstractNum>
  <w:abstractNum w:abstractNumId="7">
    <w:nsid w:val="0000000A"/>
    <w:multiLevelType w:val="singleLevel"/>
    <w:tmpl w:val="0000000A"/>
    <w:name w:val="WW8Num35"/>
    <w:lvl w:ilvl="0">
      <w:start w:val="1"/>
      <w:numFmt w:val="decimal"/>
      <w:lvlText w:val="%1."/>
      <w:lvlJc w:val="left"/>
      <w:pPr>
        <w:tabs>
          <w:tab w:val="num" w:pos="1452"/>
        </w:tabs>
        <w:ind w:left="1452" w:hanging="840"/>
      </w:pPr>
      <w:rPr>
        <w:rFonts w:ascii="Arial" w:hAnsi="Arial" w:cs="Arial"/>
        <w:sz w:val="22"/>
        <w:szCs w:val="22"/>
      </w:rPr>
    </w:lvl>
  </w:abstractNum>
  <w:abstractNum w:abstractNumId="8">
    <w:nsid w:val="0000000B"/>
    <w:multiLevelType w:val="singleLevel"/>
    <w:tmpl w:val="0000000B"/>
    <w:name w:val="WW8Num11"/>
    <w:lvl w:ilvl="0">
      <w:start w:val="1"/>
      <w:numFmt w:val="bullet"/>
      <w:lvlText w:val=""/>
      <w:lvlJc w:val="left"/>
      <w:pPr>
        <w:tabs>
          <w:tab w:val="num" w:pos="360"/>
        </w:tabs>
        <w:ind w:left="360" w:hanging="360"/>
      </w:pPr>
      <w:rPr>
        <w:rFonts w:ascii="Wingdings" w:hAnsi="Wingdings"/>
      </w:rPr>
    </w:lvl>
  </w:abstractNum>
  <w:abstractNum w:abstractNumId="9">
    <w:nsid w:val="0000000C"/>
    <w:multiLevelType w:val="singleLevel"/>
    <w:tmpl w:val="0000000C"/>
    <w:name w:val="WW8Num47"/>
    <w:lvl w:ilvl="0">
      <w:start w:val="1"/>
      <w:numFmt w:val="decimal"/>
      <w:lvlText w:val="%1."/>
      <w:lvlJc w:val="left"/>
      <w:pPr>
        <w:tabs>
          <w:tab w:val="num" w:pos="1452"/>
        </w:tabs>
        <w:ind w:left="1452" w:hanging="840"/>
      </w:pPr>
      <w:rPr>
        <w:rFonts w:ascii="Arial" w:hAnsi="Arial" w:cs="Arial"/>
        <w:sz w:val="22"/>
        <w:szCs w:val="22"/>
      </w:rPr>
    </w:lvl>
  </w:abstractNum>
  <w:abstractNum w:abstractNumId="10">
    <w:nsid w:val="0059085C"/>
    <w:multiLevelType w:val="multilevel"/>
    <w:tmpl w:val="DB366828"/>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083574C"/>
    <w:multiLevelType w:val="multilevel"/>
    <w:tmpl w:val="A25070D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1A0307"/>
    <w:multiLevelType w:val="multilevel"/>
    <w:tmpl w:val="916A2C0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F46CD5"/>
    <w:multiLevelType w:val="multilevel"/>
    <w:tmpl w:val="AFA85544"/>
    <w:lvl w:ilvl="0">
      <w:start w:val="1"/>
      <w:numFmt w:val="decimal"/>
      <w:lvlText w:val="%1."/>
      <w:lvlJc w:val="left"/>
      <w:pPr>
        <w:ind w:left="720" w:hanging="360"/>
      </w:pPr>
      <w:rPr>
        <w:rFonts w:ascii="Arial" w:hAnsi="Arial" w:cs="Arial" w:hint="default"/>
        <w:b w:val="0"/>
        <w:sz w:val="24"/>
        <w:szCs w:val="24"/>
      </w:rPr>
    </w:lvl>
    <w:lvl w:ilvl="1">
      <w:start w:val="6"/>
      <w:numFmt w:val="decimal"/>
      <w:isLgl/>
      <w:lvlText w:val="%1.%2."/>
      <w:lvlJc w:val="left"/>
      <w:pPr>
        <w:ind w:left="1080" w:hanging="720"/>
      </w:pPr>
      <w:rPr>
        <w:rFonts w:hint="default"/>
        <w:b/>
        <w:sz w:val="24"/>
        <w:szCs w:val="24"/>
      </w:rPr>
    </w:lvl>
    <w:lvl w:ilvl="2">
      <w:start w:val="1"/>
      <w:numFmt w:val="decimal"/>
      <w:isLgl/>
      <w:lvlText w:val="%1.%2.%3."/>
      <w:lvlJc w:val="left"/>
      <w:pPr>
        <w:ind w:left="1080" w:hanging="720"/>
      </w:pPr>
      <w:rPr>
        <w:rFonts w:hint="default"/>
        <w:b/>
        <w:sz w:val="28"/>
      </w:rPr>
    </w:lvl>
    <w:lvl w:ilvl="3">
      <w:start w:val="1"/>
      <w:numFmt w:val="decimal"/>
      <w:isLgl/>
      <w:lvlText w:val="%1.%2.%3.%4."/>
      <w:lvlJc w:val="left"/>
      <w:pPr>
        <w:ind w:left="1440" w:hanging="1080"/>
      </w:pPr>
      <w:rPr>
        <w:rFonts w:hint="default"/>
        <w:b/>
        <w:sz w:val="28"/>
      </w:rPr>
    </w:lvl>
    <w:lvl w:ilvl="4">
      <w:start w:val="1"/>
      <w:numFmt w:val="decimal"/>
      <w:isLgl/>
      <w:lvlText w:val="%1.%2.%3.%4.%5."/>
      <w:lvlJc w:val="left"/>
      <w:pPr>
        <w:ind w:left="1440" w:hanging="1080"/>
      </w:pPr>
      <w:rPr>
        <w:rFonts w:hint="default"/>
        <w:b/>
        <w:sz w:val="28"/>
      </w:rPr>
    </w:lvl>
    <w:lvl w:ilvl="5">
      <w:start w:val="1"/>
      <w:numFmt w:val="decimal"/>
      <w:isLgl/>
      <w:lvlText w:val="%1.%2.%3.%4.%5.%6."/>
      <w:lvlJc w:val="left"/>
      <w:pPr>
        <w:ind w:left="1800" w:hanging="1440"/>
      </w:pPr>
      <w:rPr>
        <w:rFonts w:hint="default"/>
        <w:b/>
        <w:sz w:val="28"/>
      </w:rPr>
    </w:lvl>
    <w:lvl w:ilvl="6">
      <w:start w:val="1"/>
      <w:numFmt w:val="decimal"/>
      <w:isLgl/>
      <w:lvlText w:val="%1.%2.%3.%4.%5.%6.%7."/>
      <w:lvlJc w:val="left"/>
      <w:pPr>
        <w:ind w:left="1800" w:hanging="1440"/>
      </w:pPr>
      <w:rPr>
        <w:rFonts w:hint="default"/>
        <w:b/>
        <w:sz w:val="28"/>
      </w:rPr>
    </w:lvl>
    <w:lvl w:ilvl="7">
      <w:start w:val="1"/>
      <w:numFmt w:val="decimal"/>
      <w:isLgl/>
      <w:lvlText w:val="%1.%2.%3.%4.%5.%6.%7.%8."/>
      <w:lvlJc w:val="left"/>
      <w:pPr>
        <w:ind w:left="2160" w:hanging="1800"/>
      </w:pPr>
      <w:rPr>
        <w:rFonts w:hint="default"/>
        <w:b/>
        <w:sz w:val="28"/>
      </w:rPr>
    </w:lvl>
    <w:lvl w:ilvl="8">
      <w:start w:val="1"/>
      <w:numFmt w:val="decimal"/>
      <w:isLgl/>
      <w:lvlText w:val="%1.%2.%3.%4.%5.%6.%7.%8.%9."/>
      <w:lvlJc w:val="left"/>
      <w:pPr>
        <w:ind w:left="2160" w:hanging="1800"/>
      </w:pPr>
      <w:rPr>
        <w:rFonts w:hint="default"/>
        <w:b/>
        <w:sz w:val="28"/>
      </w:rPr>
    </w:lvl>
  </w:abstractNum>
  <w:abstractNum w:abstractNumId="14">
    <w:nsid w:val="1D131355"/>
    <w:multiLevelType w:val="multilevel"/>
    <w:tmpl w:val="A8C630A2"/>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DA1E58"/>
    <w:multiLevelType w:val="multilevel"/>
    <w:tmpl w:val="7AA0D56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3B4583C"/>
    <w:multiLevelType w:val="multilevel"/>
    <w:tmpl w:val="97DEA7D2"/>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D612FB"/>
    <w:multiLevelType w:val="multilevel"/>
    <w:tmpl w:val="B308C17C"/>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462FE8"/>
    <w:multiLevelType w:val="multilevel"/>
    <w:tmpl w:val="0D8AA770"/>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6959BC"/>
    <w:multiLevelType w:val="multilevel"/>
    <w:tmpl w:val="B450D028"/>
    <w:lvl w:ilvl="0">
      <w:start w:val="1"/>
      <w:numFmt w:val="decimal"/>
      <w:lvlText w:val="%1."/>
      <w:lvlJc w:val="left"/>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B892F26"/>
    <w:multiLevelType w:val="multilevel"/>
    <w:tmpl w:val="FEF2232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F110FA"/>
    <w:multiLevelType w:val="multilevel"/>
    <w:tmpl w:val="07F6CCAA"/>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3A31A6"/>
    <w:multiLevelType w:val="multilevel"/>
    <w:tmpl w:val="F72C13D2"/>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CA1706"/>
    <w:multiLevelType w:val="multilevel"/>
    <w:tmpl w:val="F0C4108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082102"/>
    <w:multiLevelType w:val="hybridMultilevel"/>
    <w:tmpl w:val="DA3259D4"/>
    <w:lvl w:ilvl="0" w:tplc="7C067E5A">
      <w:start w:val="6"/>
      <w:numFmt w:val="decimal"/>
      <w:lvlText w:val="%1."/>
      <w:lvlJc w:val="left"/>
      <w:pPr>
        <w:tabs>
          <w:tab w:val="num" w:pos="1065"/>
        </w:tabs>
        <w:ind w:left="1065" w:hanging="705"/>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A6473D1"/>
    <w:multiLevelType w:val="multilevel"/>
    <w:tmpl w:val="CA9C49BC"/>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DC1772"/>
    <w:multiLevelType w:val="multilevel"/>
    <w:tmpl w:val="2572FDC2"/>
    <w:lvl w:ilvl="0">
      <w:start w:val="1"/>
      <w:numFmt w:val="decimal"/>
      <w:lvlText w:val="%1."/>
      <w:lvlJc w:val="left"/>
      <w:rPr>
        <w:rFonts w:ascii="Arial" w:eastAsia="Bookman Old Style" w:hAnsi="Arial" w:cs="Arial" w:hint="default"/>
        <w:b w:val="0"/>
        <w:bCs w:val="0"/>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F81D81"/>
    <w:multiLevelType w:val="multilevel"/>
    <w:tmpl w:val="35A8D0DE"/>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AF0E7C"/>
    <w:multiLevelType w:val="multilevel"/>
    <w:tmpl w:val="AFDC098E"/>
    <w:lvl w:ilvl="0">
      <w:start w:val="1"/>
      <w:numFmt w:val="bullet"/>
      <w:lvlText w:val="-"/>
      <w:lvlJc w:val="left"/>
      <w:rPr>
        <w:rFonts w:ascii="Bookman Old Style" w:eastAsia="Bookman Old Style" w:hAnsi="Bookman Old Style" w:cs="Bookman Old Style"/>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E32353"/>
    <w:multiLevelType w:val="hybridMultilevel"/>
    <w:tmpl w:val="3D821EC4"/>
    <w:lvl w:ilvl="0" w:tplc="AD46011E">
      <w:start w:val="1"/>
      <w:numFmt w:val="decimal"/>
      <w:lvlText w:val="%1."/>
      <w:lvlJc w:val="left"/>
      <w:pPr>
        <w:ind w:left="720" w:hanging="360"/>
      </w:pPr>
      <w:rPr>
        <w:rFonts w:hint="default"/>
        <w:b/>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612B69"/>
    <w:multiLevelType w:val="hybridMultilevel"/>
    <w:tmpl w:val="1A42DAFC"/>
    <w:lvl w:ilvl="0" w:tplc="31001FC4">
      <w:start w:val="65535"/>
      <w:numFmt w:val="bullet"/>
      <w:lvlText w:val="-"/>
      <w:legacy w:legacy="1" w:legacySpace="0" w:legacyIndent="331"/>
      <w:lvlJc w:val="left"/>
      <w:pPr>
        <w:ind w:left="0" w:firstLine="0"/>
      </w:pPr>
      <w:rPr>
        <w:rFonts w:ascii="Arial" w:hAnsi="Arial" w:cs="Aria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1">
    <w:nsid w:val="7A350D96"/>
    <w:multiLevelType w:val="hybridMultilevel"/>
    <w:tmpl w:val="CDC46072"/>
    <w:lvl w:ilvl="0" w:tplc="04080001">
      <w:start w:val="1"/>
      <w:numFmt w:val="bullet"/>
      <w:lvlText w:val=""/>
      <w:lvlJc w:val="left"/>
      <w:pPr>
        <w:tabs>
          <w:tab w:val="num" w:pos="780"/>
        </w:tabs>
        <w:ind w:left="78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9"/>
  </w:num>
  <w:num w:numId="4">
    <w:abstractNumId w:val="5"/>
  </w:num>
  <w:num w:numId="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12"/>
  </w:num>
  <w:num w:numId="10">
    <w:abstractNumId w:val="20"/>
  </w:num>
  <w:num w:numId="11">
    <w:abstractNumId w:val="27"/>
  </w:num>
  <w:num w:numId="12">
    <w:abstractNumId w:val="22"/>
  </w:num>
  <w:num w:numId="13">
    <w:abstractNumId w:val="28"/>
  </w:num>
  <w:num w:numId="14">
    <w:abstractNumId w:val="11"/>
  </w:num>
  <w:num w:numId="15">
    <w:abstractNumId w:val="16"/>
  </w:num>
  <w:num w:numId="16">
    <w:abstractNumId w:val="21"/>
  </w:num>
  <w:num w:numId="17">
    <w:abstractNumId w:val="18"/>
  </w:num>
  <w:num w:numId="18">
    <w:abstractNumId w:val="23"/>
  </w:num>
  <w:num w:numId="19">
    <w:abstractNumId w:val="15"/>
  </w:num>
  <w:num w:numId="20">
    <w:abstractNumId w:val="26"/>
  </w:num>
  <w:num w:numId="21">
    <w:abstractNumId w:val="19"/>
  </w:num>
  <w:num w:numId="22">
    <w:abstractNumId w:val="14"/>
  </w:num>
  <w:num w:numId="23">
    <w:abstractNumId w:val="10"/>
  </w:num>
  <w:num w:numId="24">
    <w:abstractNumId w:val="1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C175A"/>
    <w:rsid w:val="00001981"/>
    <w:rsid w:val="00002CF1"/>
    <w:rsid w:val="0000388D"/>
    <w:rsid w:val="00012BFF"/>
    <w:rsid w:val="00013BF8"/>
    <w:rsid w:val="000169A5"/>
    <w:rsid w:val="00017CC6"/>
    <w:rsid w:val="000307D9"/>
    <w:rsid w:val="00034C7F"/>
    <w:rsid w:val="00046B74"/>
    <w:rsid w:val="00052C06"/>
    <w:rsid w:val="00056721"/>
    <w:rsid w:val="000600B6"/>
    <w:rsid w:val="000604D6"/>
    <w:rsid w:val="0007230F"/>
    <w:rsid w:val="000755A8"/>
    <w:rsid w:val="0007614D"/>
    <w:rsid w:val="000824DD"/>
    <w:rsid w:val="00091995"/>
    <w:rsid w:val="000943C8"/>
    <w:rsid w:val="00096249"/>
    <w:rsid w:val="000A07B1"/>
    <w:rsid w:val="000A7219"/>
    <w:rsid w:val="000B1250"/>
    <w:rsid w:val="000C01DD"/>
    <w:rsid w:val="000C3F13"/>
    <w:rsid w:val="000E0FDB"/>
    <w:rsid w:val="000F1187"/>
    <w:rsid w:val="000F3A80"/>
    <w:rsid w:val="000F5414"/>
    <w:rsid w:val="00103815"/>
    <w:rsid w:val="00106DE7"/>
    <w:rsid w:val="00133BCA"/>
    <w:rsid w:val="0013761C"/>
    <w:rsid w:val="00147849"/>
    <w:rsid w:val="00147BD3"/>
    <w:rsid w:val="0015410B"/>
    <w:rsid w:val="00160AE2"/>
    <w:rsid w:val="00160EDC"/>
    <w:rsid w:val="00167CEF"/>
    <w:rsid w:val="001759F6"/>
    <w:rsid w:val="00191271"/>
    <w:rsid w:val="0019317B"/>
    <w:rsid w:val="001A06AE"/>
    <w:rsid w:val="001A51C7"/>
    <w:rsid w:val="001B0462"/>
    <w:rsid w:val="001B0E44"/>
    <w:rsid w:val="001B32B7"/>
    <w:rsid w:val="001B64C9"/>
    <w:rsid w:val="001C118F"/>
    <w:rsid w:val="001C17F4"/>
    <w:rsid w:val="001D26CD"/>
    <w:rsid w:val="001E443E"/>
    <w:rsid w:val="001E4FCA"/>
    <w:rsid w:val="001F0056"/>
    <w:rsid w:val="001F0313"/>
    <w:rsid w:val="001F1C43"/>
    <w:rsid w:val="001F44E3"/>
    <w:rsid w:val="00205E7C"/>
    <w:rsid w:val="00211856"/>
    <w:rsid w:val="00231E08"/>
    <w:rsid w:val="002370AC"/>
    <w:rsid w:val="00252DE2"/>
    <w:rsid w:val="0025601E"/>
    <w:rsid w:val="0026125E"/>
    <w:rsid w:val="002710E6"/>
    <w:rsid w:val="002805E1"/>
    <w:rsid w:val="00293A83"/>
    <w:rsid w:val="00296422"/>
    <w:rsid w:val="00297A6D"/>
    <w:rsid w:val="002A274E"/>
    <w:rsid w:val="002A541D"/>
    <w:rsid w:val="002B5061"/>
    <w:rsid w:val="002C175A"/>
    <w:rsid w:val="002C1D52"/>
    <w:rsid w:val="002C2C46"/>
    <w:rsid w:val="002C38EB"/>
    <w:rsid w:val="002C44D5"/>
    <w:rsid w:val="002D176F"/>
    <w:rsid w:val="002D2692"/>
    <w:rsid w:val="002D6FBB"/>
    <w:rsid w:val="002F2FDE"/>
    <w:rsid w:val="0030360E"/>
    <w:rsid w:val="00304935"/>
    <w:rsid w:val="003106BB"/>
    <w:rsid w:val="00310B36"/>
    <w:rsid w:val="00311109"/>
    <w:rsid w:val="003129AC"/>
    <w:rsid w:val="0031380B"/>
    <w:rsid w:val="003355C6"/>
    <w:rsid w:val="003355ED"/>
    <w:rsid w:val="00336AB0"/>
    <w:rsid w:val="00337FC1"/>
    <w:rsid w:val="0034087A"/>
    <w:rsid w:val="00344B2A"/>
    <w:rsid w:val="003450B9"/>
    <w:rsid w:val="003501D1"/>
    <w:rsid w:val="0035456A"/>
    <w:rsid w:val="003571A1"/>
    <w:rsid w:val="00360AB9"/>
    <w:rsid w:val="0036493E"/>
    <w:rsid w:val="0036565E"/>
    <w:rsid w:val="00370C6A"/>
    <w:rsid w:val="00371637"/>
    <w:rsid w:val="00371DB3"/>
    <w:rsid w:val="00373E88"/>
    <w:rsid w:val="00391715"/>
    <w:rsid w:val="00391E2A"/>
    <w:rsid w:val="00392E0B"/>
    <w:rsid w:val="003A06D7"/>
    <w:rsid w:val="003C176C"/>
    <w:rsid w:val="003C1B80"/>
    <w:rsid w:val="003C55A2"/>
    <w:rsid w:val="003C6222"/>
    <w:rsid w:val="003F2812"/>
    <w:rsid w:val="003F42F6"/>
    <w:rsid w:val="00402C32"/>
    <w:rsid w:val="0040496D"/>
    <w:rsid w:val="00411191"/>
    <w:rsid w:val="00412174"/>
    <w:rsid w:val="0042724E"/>
    <w:rsid w:val="00430969"/>
    <w:rsid w:val="00432875"/>
    <w:rsid w:val="0043348E"/>
    <w:rsid w:val="004343CB"/>
    <w:rsid w:val="00436A88"/>
    <w:rsid w:val="0044286D"/>
    <w:rsid w:val="00442F82"/>
    <w:rsid w:val="00443545"/>
    <w:rsid w:val="00463CC5"/>
    <w:rsid w:val="00474BA6"/>
    <w:rsid w:val="00475593"/>
    <w:rsid w:val="004763C9"/>
    <w:rsid w:val="004852AE"/>
    <w:rsid w:val="00486AD6"/>
    <w:rsid w:val="00491E1D"/>
    <w:rsid w:val="00494C5D"/>
    <w:rsid w:val="004A133D"/>
    <w:rsid w:val="004A72CF"/>
    <w:rsid w:val="004B14DD"/>
    <w:rsid w:val="004B2297"/>
    <w:rsid w:val="004B3578"/>
    <w:rsid w:val="004C499A"/>
    <w:rsid w:val="004C5DBC"/>
    <w:rsid w:val="004D7E31"/>
    <w:rsid w:val="004E2160"/>
    <w:rsid w:val="004E5FED"/>
    <w:rsid w:val="00500653"/>
    <w:rsid w:val="00511C4C"/>
    <w:rsid w:val="00513A8F"/>
    <w:rsid w:val="00535003"/>
    <w:rsid w:val="00546606"/>
    <w:rsid w:val="00550833"/>
    <w:rsid w:val="005542F6"/>
    <w:rsid w:val="00554AAC"/>
    <w:rsid w:val="00554E6E"/>
    <w:rsid w:val="00566CFD"/>
    <w:rsid w:val="00571735"/>
    <w:rsid w:val="0057464D"/>
    <w:rsid w:val="00577446"/>
    <w:rsid w:val="0058068A"/>
    <w:rsid w:val="00586B2E"/>
    <w:rsid w:val="0059045A"/>
    <w:rsid w:val="005908E7"/>
    <w:rsid w:val="005916E8"/>
    <w:rsid w:val="00592621"/>
    <w:rsid w:val="00596B55"/>
    <w:rsid w:val="005A6276"/>
    <w:rsid w:val="005B5337"/>
    <w:rsid w:val="005C7901"/>
    <w:rsid w:val="005D06A1"/>
    <w:rsid w:val="005D2849"/>
    <w:rsid w:val="005D3B60"/>
    <w:rsid w:val="005D6120"/>
    <w:rsid w:val="005F28E3"/>
    <w:rsid w:val="005F4727"/>
    <w:rsid w:val="0060513F"/>
    <w:rsid w:val="00605EC4"/>
    <w:rsid w:val="006104D7"/>
    <w:rsid w:val="00615272"/>
    <w:rsid w:val="00616B58"/>
    <w:rsid w:val="00617D7B"/>
    <w:rsid w:val="00621998"/>
    <w:rsid w:val="006245E8"/>
    <w:rsid w:val="0063549E"/>
    <w:rsid w:val="006354E3"/>
    <w:rsid w:val="00641DD3"/>
    <w:rsid w:val="0064364B"/>
    <w:rsid w:val="00652A4F"/>
    <w:rsid w:val="006644AD"/>
    <w:rsid w:val="0067581E"/>
    <w:rsid w:val="00680BF5"/>
    <w:rsid w:val="00681351"/>
    <w:rsid w:val="006840D3"/>
    <w:rsid w:val="006840D6"/>
    <w:rsid w:val="00685B2C"/>
    <w:rsid w:val="006873CD"/>
    <w:rsid w:val="00692240"/>
    <w:rsid w:val="00693403"/>
    <w:rsid w:val="006954D7"/>
    <w:rsid w:val="006A3FD4"/>
    <w:rsid w:val="006A4D33"/>
    <w:rsid w:val="006A5D11"/>
    <w:rsid w:val="006B48E3"/>
    <w:rsid w:val="006D2C48"/>
    <w:rsid w:val="006D3F4C"/>
    <w:rsid w:val="006D587E"/>
    <w:rsid w:val="006F05D5"/>
    <w:rsid w:val="006F6C13"/>
    <w:rsid w:val="006F6E21"/>
    <w:rsid w:val="00700758"/>
    <w:rsid w:val="00707678"/>
    <w:rsid w:val="00710031"/>
    <w:rsid w:val="007129CE"/>
    <w:rsid w:val="00714813"/>
    <w:rsid w:val="00722ED5"/>
    <w:rsid w:val="00723BCE"/>
    <w:rsid w:val="00726DB0"/>
    <w:rsid w:val="00750C70"/>
    <w:rsid w:val="00761C6B"/>
    <w:rsid w:val="00764373"/>
    <w:rsid w:val="00766E50"/>
    <w:rsid w:val="007842ED"/>
    <w:rsid w:val="0079324B"/>
    <w:rsid w:val="00795345"/>
    <w:rsid w:val="007A0C22"/>
    <w:rsid w:val="007A13A8"/>
    <w:rsid w:val="007B0473"/>
    <w:rsid w:val="007B070A"/>
    <w:rsid w:val="007B290D"/>
    <w:rsid w:val="007B4A5E"/>
    <w:rsid w:val="007B501C"/>
    <w:rsid w:val="007B79EA"/>
    <w:rsid w:val="007D0148"/>
    <w:rsid w:val="007D334E"/>
    <w:rsid w:val="007D549F"/>
    <w:rsid w:val="008043B9"/>
    <w:rsid w:val="008052E0"/>
    <w:rsid w:val="00805D47"/>
    <w:rsid w:val="00805EB1"/>
    <w:rsid w:val="00807247"/>
    <w:rsid w:val="008166B3"/>
    <w:rsid w:val="008178F4"/>
    <w:rsid w:val="00825FD5"/>
    <w:rsid w:val="008325ED"/>
    <w:rsid w:val="00833487"/>
    <w:rsid w:val="0083580D"/>
    <w:rsid w:val="00841283"/>
    <w:rsid w:val="00845BFB"/>
    <w:rsid w:val="0084750B"/>
    <w:rsid w:val="00847C10"/>
    <w:rsid w:val="0086017F"/>
    <w:rsid w:val="00877DCC"/>
    <w:rsid w:val="00884CD7"/>
    <w:rsid w:val="00885ED4"/>
    <w:rsid w:val="00887F3C"/>
    <w:rsid w:val="008947CF"/>
    <w:rsid w:val="008A423C"/>
    <w:rsid w:val="008B40F6"/>
    <w:rsid w:val="008C0446"/>
    <w:rsid w:val="008C16CD"/>
    <w:rsid w:val="008C1E18"/>
    <w:rsid w:val="008D0FF2"/>
    <w:rsid w:val="008D307A"/>
    <w:rsid w:val="008D6DAE"/>
    <w:rsid w:val="008E151D"/>
    <w:rsid w:val="008E3E28"/>
    <w:rsid w:val="008F2D61"/>
    <w:rsid w:val="008F3B04"/>
    <w:rsid w:val="008F668E"/>
    <w:rsid w:val="008F78F9"/>
    <w:rsid w:val="009003DE"/>
    <w:rsid w:val="00906543"/>
    <w:rsid w:val="00907A27"/>
    <w:rsid w:val="0091107A"/>
    <w:rsid w:val="00914A94"/>
    <w:rsid w:val="00914D7C"/>
    <w:rsid w:val="0092180E"/>
    <w:rsid w:val="00921B81"/>
    <w:rsid w:val="00921C26"/>
    <w:rsid w:val="009243CA"/>
    <w:rsid w:val="00925B8C"/>
    <w:rsid w:val="00936502"/>
    <w:rsid w:val="00952CDC"/>
    <w:rsid w:val="009555FB"/>
    <w:rsid w:val="00955A2C"/>
    <w:rsid w:val="00957A2F"/>
    <w:rsid w:val="00982020"/>
    <w:rsid w:val="00984336"/>
    <w:rsid w:val="009906CA"/>
    <w:rsid w:val="009A3BFE"/>
    <w:rsid w:val="009A7455"/>
    <w:rsid w:val="009B64A2"/>
    <w:rsid w:val="009C2B7D"/>
    <w:rsid w:val="009C4776"/>
    <w:rsid w:val="009D0005"/>
    <w:rsid w:val="009D0026"/>
    <w:rsid w:val="009E253C"/>
    <w:rsid w:val="009E33D2"/>
    <w:rsid w:val="009E385A"/>
    <w:rsid w:val="009E3F59"/>
    <w:rsid w:val="009F4529"/>
    <w:rsid w:val="009F557E"/>
    <w:rsid w:val="009F76A9"/>
    <w:rsid w:val="00A018B3"/>
    <w:rsid w:val="00A01A21"/>
    <w:rsid w:val="00A106DA"/>
    <w:rsid w:val="00A13938"/>
    <w:rsid w:val="00A14857"/>
    <w:rsid w:val="00A15B7B"/>
    <w:rsid w:val="00A17308"/>
    <w:rsid w:val="00A22552"/>
    <w:rsid w:val="00A25351"/>
    <w:rsid w:val="00A30A0A"/>
    <w:rsid w:val="00A40D4B"/>
    <w:rsid w:val="00A416A3"/>
    <w:rsid w:val="00A52F2E"/>
    <w:rsid w:val="00A530B0"/>
    <w:rsid w:val="00A605E2"/>
    <w:rsid w:val="00A618B1"/>
    <w:rsid w:val="00A67A92"/>
    <w:rsid w:val="00A70648"/>
    <w:rsid w:val="00A7593E"/>
    <w:rsid w:val="00A83B6D"/>
    <w:rsid w:val="00A86E1D"/>
    <w:rsid w:val="00A90157"/>
    <w:rsid w:val="00AA6855"/>
    <w:rsid w:val="00AB076E"/>
    <w:rsid w:val="00AB1CC9"/>
    <w:rsid w:val="00AB32AF"/>
    <w:rsid w:val="00AB62C8"/>
    <w:rsid w:val="00AC4524"/>
    <w:rsid w:val="00AC78A0"/>
    <w:rsid w:val="00AD25A0"/>
    <w:rsid w:val="00AE2126"/>
    <w:rsid w:val="00AE2C4C"/>
    <w:rsid w:val="00AF2B5C"/>
    <w:rsid w:val="00AF2FE5"/>
    <w:rsid w:val="00B00E50"/>
    <w:rsid w:val="00B0133F"/>
    <w:rsid w:val="00B10F8A"/>
    <w:rsid w:val="00B11F79"/>
    <w:rsid w:val="00B12C74"/>
    <w:rsid w:val="00B1426F"/>
    <w:rsid w:val="00B15D8F"/>
    <w:rsid w:val="00B24623"/>
    <w:rsid w:val="00B259C8"/>
    <w:rsid w:val="00B3146B"/>
    <w:rsid w:val="00B31F24"/>
    <w:rsid w:val="00B475EA"/>
    <w:rsid w:val="00B475F6"/>
    <w:rsid w:val="00B50690"/>
    <w:rsid w:val="00B51409"/>
    <w:rsid w:val="00B52C58"/>
    <w:rsid w:val="00B65128"/>
    <w:rsid w:val="00B67B05"/>
    <w:rsid w:val="00B73AD6"/>
    <w:rsid w:val="00B75FC1"/>
    <w:rsid w:val="00B81B87"/>
    <w:rsid w:val="00B9314D"/>
    <w:rsid w:val="00BA0C4B"/>
    <w:rsid w:val="00BA7C9F"/>
    <w:rsid w:val="00BB4DD1"/>
    <w:rsid w:val="00BC1682"/>
    <w:rsid w:val="00BD26E3"/>
    <w:rsid w:val="00BD2E1F"/>
    <w:rsid w:val="00BD5938"/>
    <w:rsid w:val="00BD7E6F"/>
    <w:rsid w:val="00C00422"/>
    <w:rsid w:val="00C0759C"/>
    <w:rsid w:val="00C10FDE"/>
    <w:rsid w:val="00C129E3"/>
    <w:rsid w:val="00C1386C"/>
    <w:rsid w:val="00C154E6"/>
    <w:rsid w:val="00C17DC3"/>
    <w:rsid w:val="00C26544"/>
    <w:rsid w:val="00C4504B"/>
    <w:rsid w:val="00C47B06"/>
    <w:rsid w:val="00C47D3F"/>
    <w:rsid w:val="00C5326A"/>
    <w:rsid w:val="00C54ACB"/>
    <w:rsid w:val="00C5556C"/>
    <w:rsid w:val="00C6698F"/>
    <w:rsid w:val="00C702ED"/>
    <w:rsid w:val="00C72A67"/>
    <w:rsid w:val="00C74EFD"/>
    <w:rsid w:val="00C754B3"/>
    <w:rsid w:val="00CA5FC9"/>
    <w:rsid w:val="00CA7F20"/>
    <w:rsid w:val="00CB1357"/>
    <w:rsid w:val="00CB25BC"/>
    <w:rsid w:val="00CB2CDE"/>
    <w:rsid w:val="00CB2F9A"/>
    <w:rsid w:val="00CC1D9F"/>
    <w:rsid w:val="00CC3B7B"/>
    <w:rsid w:val="00CC3C1D"/>
    <w:rsid w:val="00CC6ED8"/>
    <w:rsid w:val="00CC73D2"/>
    <w:rsid w:val="00CD159E"/>
    <w:rsid w:val="00CD58C5"/>
    <w:rsid w:val="00CD6895"/>
    <w:rsid w:val="00CE2FA6"/>
    <w:rsid w:val="00CE7868"/>
    <w:rsid w:val="00CF246C"/>
    <w:rsid w:val="00CF607D"/>
    <w:rsid w:val="00D031F5"/>
    <w:rsid w:val="00D077C8"/>
    <w:rsid w:val="00D14A02"/>
    <w:rsid w:val="00D30949"/>
    <w:rsid w:val="00D31783"/>
    <w:rsid w:val="00D34133"/>
    <w:rsid w:val="00D52BC6"/>
    <w:rsid w:val="00D667CC"/>
    <w:rsid w:val="00D66864"/>
    <w:rsid w:val="00D6706A"/>
    <w:rsid w:val="00D74B4E"/>
    <w:rsid w:val="00D77B35"/>
    <w:rsid w:val="00D828E3"/>
    <w:rsid w:val="00D85341"/>
    <w:rsid w:val="00D878E5"/>
    <w:rsid w:val="00D90B55"/>
    <w:rsid w:val="00D935CA"/>
    <w:rsid w:val="00D94CD8"/>
    <w:rsid w:val="00D9734C"/>
    <w:rsid w:val="00DA6031"/>
    <w:rsid w:val="00DB2AB8"/>
    <w:rsid w:val="00DB35AB"/>
    <w:rsid w:val="00DC5EE5"/>
    <w:rsid w:val="00DD03A0"/>
    <w:rsid w:val="00DD4167"/>
    <w:rsid w:val="00DD6B5E"/>
    <w:rsid w:val="00DE13F1"/>
    <w:rsid w:val="00DE37C4"/>
    <w:rsid w:val="00DF540B"/>
    <w:rsid w:val="00E074E7"/>
    <w:rsid w:val="00E11886"/>
    <w:rsid w:val="00E12070"/>
    <w:rsid w:val="00E216C3"/>
    <w:rsid w:val="00E2679B"/>
    <w:rsid w:val="00E31BA0"/>
    <w:rsid w:val="00E344D9"/>
    <w:rsid w:val="00E37A6F"/>
    <w:rsid w:val="00E37DAE"/>
    <w:rsid w:val="00E4157F"/>
    <w:rsid w:val="00E52A3C"/>
    <w:rsid w:val="00E553F6"/>
    <w:rsid w:val="00E56B69"/>
    <w:rsid w:val="00E60A7A"/>
    <w:rsid w:val="00E60E9D"/>
    <w:rsid w:val="00E628B8"/>
    <w:rsid w:val="00E66604"/>
    <w:rsid w:val="00E73C12"/>
    <w:rsid w:val="00E838BA"/>
    <w:rsid w:val="00E9210B"/>
    <w:rsid w:val="00E95807"/>
    <w:rsid w:val="00E963DA"/>
    <w:rsid w:val="00EA360C"/>
    <w:rsid w:val="00EA46EB"/>
    <w:rsid w:val="00EB1B6C"/>
    <w:rsid w:val="00EB262E"/>
    <w:rsid w:val="00EC1620"/>
    <w:rsid w:val="00EC277C"/>
    <w:rsid w:val="00ED4737"/>
    <w:rsid w:val="00ED5488"/>
    <w:rsid w:val="00EE47C8"/>
    <w:rsid w:val="00EF008A"/>
    <w:rsid w:val="00EF40D1"/>
    <w:rsid w:val="00EF6FF5"/>
    <w:rsid w:val="00EF7855"/>
    <w:rsid w:val="00F16CDB"/>
    <w:rsid w:val="00F17C93"/>
    <w:rsid w:val="00F22195"/>
    <w:rsid w:val="00F279BF"/>
    <w:rsid w:val="00F442DD"/>
    <w:rsid w:val="00F4465C"/>
    <w:rsid w:val="00F4727F"/>
    <w:rsid w:val="00F506BD"/>
    <w:rsid w:val="00F61BBF"/>
    <w:rsid w:val="00F643EB"/>
    <w:rsid w:val="00F74431"/>
    <w:rsid w:val="00F758C4"/>
    <w:rsid w:val="00F83EA6"/>
    <w:rsid w:val="00FA2638"/>
    <w:rsid w:val="00FA3998"/>
    <w:rsid w:val="00FB3228"/>
    <w:rsid w:val="00FB4607"/>
    <w:rsid w:val="00FB5169"/>
    <w:rsid w:val="00FC30E7"/>
    <w:rsid w:val="00FD5FDD"/>
    <w:rsid w:val="00FD6561"/>
    <w:rsid w:val="00FD7EF9"/>
    <w:rsid w:val="00FE1288"/>
    <w:rsid w:val="00FE15BF"/>
    <w:rsid w:val="00FE21DA"/>
    <w:rsid w:val="00FE2DEE"/>
    <w:rsid w:val="00FE4F55"/>
    <w:rsid w:val="00FF0163"/>
    <w:rsid w:val="00FF12F4"/>
    <w:rsid w:val="00FF2D04"/>
    <w:rsid w:val="00FF2E80"/>
    <w:rsid w:val="00FF4245"/>
    <w:rsid w:val="00FF45D4"/>
    <w:rsid w:val="00FF6B2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8EB"/>
  </w:style>
  <w:style w:type="paragraph" w:styleId="1">
    <w:name w:val="heading 1"/>
    <w:basedOn w:val="a"/>
    <w:next w:val="a"/>
    <w:link w:val="1Char"/>
    <w:qFormat/>
    <w:rsid w:val="002C175A"/>
    <w:pPr>
      <w:keepNext/>
      <w:spacing w:after="0" w:line="240" w:lineRule="auto"/>
      <w:jc w:val="both"/>
      <w:outlineLvl w:val="0"/>
    </w:pPr>
    <w:rPr>
      <w:rFonts w:ascii="Arial" w:eastAsia="Times New Roman" w:hAnsi="Arial" w:cs="Arial"/>
      <w:b/>
      <w:sz w:val="24"/>
      <w:szCs w:val="24"/>
    </w:rPr>
  </w:style>
  <w:style w:type="paragraph" w:styleId="2">
    <w:name w:val="heading 2"/>
    <w:basedOn w:val="a"/>
    <w:next w:val="a"/>
    <w:link w:val="2Char"/>
    <w:unhideWhenUsed/>
    <w:qFormat/>
    <w:rsid w:val="002C175A"/>
    <w:pPr>
      <w:keepNext/>
      <w:spacing w:after="0" w:line="240" w:lineRule="auto"/>
      <w:outlineLvl w:val="1"/>
    </w:pPr>
    <w:rPr>
      <w:rFonts w:ascii="Arial" w:eastAsia="Arial Unicode MS" w:hAnsi="Arial" w:cs="Arial"/>
      <w:sz w:val="28"/>
      <w:szCs w:val="24"/>
    </w:rPr>
  </w:style>
  <w:style w:type="paragraph" w:styleId="3">
    <w:name w:val="heading 3"/>
    <w:basedOn w:val="a"/>
    <w:next w:val="a"/>
    <w:link w:val="3Char"/>
    <w:unhideWhenUsed/>
    <w:qFormat/>
    <w:rsid w:val="002C175A"/>
    <w:pPr>
      <w:keepNext/>
      <w:spacing w:after="0" w:line="240" w:lineRule="auto"/>
      <w:jc w:val="center"/>
      <w:outlineLvl w:val="2"/>
    </w:pPr>
    <w:rPr>
      <w:rFonts w:ascii="Arial" w:eastAsia="Arial Unicode MS" w:hAnsi="Arial" w:cs="Arial"/>
      <w:b/>
      <w:bCs/>
      <w:sz w:val="30"/>
      <w:szCs w:val="24"/>
    </w:rPr>
  </w:style>
  <w:style w:type="paragraph" w:styleId="4">
    <w:name w:val="heading 4"/>
    <w:basedOn w:val="a"/>
    <w:next w:val="a"/>
    <w:link w:val="4Char"/>
    <w:uiPriority w:val="9"/>
    <w:semiHidden/>
    <w:unhideWhenUsed/>
    <w:qFormat/>
    <w:rsid w:val="009003D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nhideWhenUsed/>
    <w:qFormat/>
    <w:rsid w:val="002C175A"/>
    <w:pPr>
      <w:keepNext/>
      <w:tabs>
        <w:tab w:val="left" w:pos="1276"/>
      </w:tabs>
      <w:spacing w:after="0" w:line="240" w:lineRule="auto"/>
      <w:jc w:val="center"/>
      <w:outlineLvl w:val="4"/>
    </w:pPr>
    <w:rPr>
      <w:rFonts w:ascii="Arial" w:eastAsia="Times New Roman" w:hAnsi="Arial" w:cs="Arial"/>
      <w:b/>
      <w:bCs/>
      <w:sz w:val="24"/>
      <w:szCs w:val="24"/>
    </w:rPr>
  </w:style>
  <w:style w:type="paragraph" w:styleId="6">
    <w:name w:val="heading 6"/>
    <w:basedOn w:val="a"/>
    <w:next w:val="a"/>
    <w:link w:val="6Char"/>
    <w:unhideWhenUsed/>
    <w:qFormat/>
    <w:rsid w:val="002C175A"/>
    <w:pPr>
      <w:keepNext/>
      <w:spacing w:after="0" w:line="240" w:lineRule="auto"/>
      <w:jc w:val="center"/>
      <w:outlineLvl w:val="5"/>
    </w:pPr>
    <w:rPr>
      <w:rFonts w:ascii="Arial" w:eastAsia="Times New Roman" w:hAnsi="Arial" w:cs="Arial"/>
      <w:b/>
      <w:bCs/>
      <w:sz w:val="28"/>
      <w:szCs w:val="24"/>
    </w:rPr>
  </w:style>
  <w:style w:type="paragraph" w:styleId="7">
    <w:name w:val="heading 7"/>
    <w:basedOn w:val="a"/>
    <w:next w:val="a"/>
    <w:link w:val="7Char"/>
    <w:semiHidden/>
    <w:unhideWhenUsed/>
    <w:qFormat/>
    <w:rsid w:val="002C175A"/>
    <w:pPr>
      <w:keepNext/>
      <w:spacing w:after="0" w:line="240" w:lineRule="auto"/>
      <w:ind w:left="709" w:hanging="709"/>
      <w:jc w:val="both"/>
      <w:outlineLvl w:val="6"/>
    </w:pPr>
    <w:rPr>
      <w:rFonts w:ascii="Arial" w:eastAsia="Times New Roman" w:hAnsi="Arial" w:cs="Arial"/>
      <w:b/>
      <w:bCs/>
      <w:i/>
      <w:sz w:val="28"/>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C175A"/>
    <w:rPr>
      <w:rFonts w:ascii="Arial" w:eastAsia="Times New Roman" w:hAnsi="Arial" w:cs="Arial"/>
      <w:b/>
      <w:sz w:val="24"/>
      <w:szCs w:val="24"/>
    </w:rPr>
  </w:style>
  <w:style w:type="character" w:customStyle="1" w:styleId="2Char">
    <w:name w:val="Επικεφαλίδα 2 Char"/>
    <w:basedOn w:val="a0"/>
    <w:link w:val="2"/>
    <w:rsid w:val="002C175A"/>
    <w:rPr>
      <w:rFonts w:ascii="Arial" w:eastAsia="Arial Unicode MS" w:hAnsi="Arial" w:cs="Arial"/>
      <w:sz w:val="28"/>
      <w:szCs w:val="24"/>
    </w:rPr>
  </w:style>
  <w:style w:type="character" w:customStyle="1" w:styleId="3Char">
    <w:name w:val="Επικεφαλίδα 3 Char"/>
    <w:basedOn w:val="a0"/>
    <w:link w:val="3"/>
    <w:rsid w:val="002C175A"/>
    <w:rPr>
      <w:rFonts w:ascii="Arial" w:eastAsia="Arial Unicode MS" w:hAnsi="Arial" w:cs="Arial"/>
      <w:b/>
      <w:bCs/>
      <w:sz w:val="30"/>
      <w:szCs w:val="24"/>
    </w:rPr>
  </w:style>
  <w:style w:type="character" w:customStyle="1" w:styleId="5Char">
    <w:name w:val="Επικεφαλίδα 5 Char"/>
    <w:basedOn w:val="a0"/>
    <w:link w:val="5"/>
    <w:rsid w:val="002C175A"/>
    <w:rPr>
      <w:rFonts w:ascii="Arial" w:eastAsia="Times New Roman" w:hAnsi="Arial" w:cs="Arial"/>
      <w:b/>
      <w:bCs/>
      <w:sz w:val="24"/>
      <w:szCs w:val="24"/>
    </w:rPr>
  </w:style>
  <w:style w:type="character" w:customStyle="1" w:styleId="6Char">
    <w:name w:val="Επικεφαλίδα 6 Char"/>
    <w:basedOn w:val="a0"/>
    <w:link w:val="6"/>
    <w:rsid w:val="002C175A"/>
    <w:rPr>
      <w:rFonts w:ascii="Arial" w:eastAsia="Times New Roman" w:hAnsi="Arial" w:cs="Arial"/>
      <w:b/>
      <w:bCs/>
      <w:sz w:val="28"/>
      <w:szCs w:val="24"/>
    </w:rPr>
  </w:style>
  <w:style w:type="character" w:customStyle="1" w:styleId="7Char">
    <w:name w:val="Επικεφαλίδα 7 Char"/>
    <w:basedOn w:val="a0"/>
    <w:link w:val="7"/>
    <w:semiHidden/>
    <w:rsid w:val="002C175A"/>
    <w:rPr>
      <w:rFonts w:ascii="Arial" w:eastAsia="Times New Roman" w:hAnsi="Arial" w:cs="Arial"/>
      <w:b/>
      <w:bCs/>
      <w:i/>
      <w:sz w:val="28"/>
      <w:szCs w:val="24"/>
      <w:lang w:eastAsia="en-US"/>
    </w:rPr>
  </w:style>
  <w:style w:type="character" w:styleId="-">
    <w:name w:val="Hyperlink"/>
    <w:unhideWhenUsed/>
    <w:rsid w:val="002C175A"/>
    <w:rPr>
      <w:color w:val="000080"/>
      <w:u w:val="single"/>
    </w:rPr>
  </w:style>
  <w:style w:type="paragraph" w:styleId="Web">
    <w:name w:val="Normal (Web)"/>
    <w:basedOn w:val="a"/>
    <w:unhideWhenUsed/>
    <w:rsid w:val="002C175A"/>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footer"/>
    <w:aliases w:val="ft"/>
    <w:basedOn w:val="a"/>
    <w:link w:val="Char"/>
    <w:uiPriority w:val="99"/>
    <w:unhideWhenUsed/>
    <w:rsid w:val="002C175A"/>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2C175A"/>
    <w:rPr>
      <w:rFonts w:ascii="Times New Roman" w:eastAsia="Times New Roman" w:hAnsi="Times New Roman" w:cs="Times New Roman"/>
      <w:sz w:val="24"/>
      <w:szCs w:val="24"/>
      <w:lang w:val="en-US"/>
    </w:rPr>
  </w:style>
  <w:style w:type="paragraph" w:styleId="a4">
    <w:name w:val="Body Text Indent"/>
    <w:basedOn w:val="a"/>
    <w:link w:val="Char0"/>
    <w:semiHidden/>
    <w:unhideWhenUsed/>
    <w:rsid w:val="002C175A"/>
    <w:pPr>
      <w:spacing w:after="0" w:line="240" w:lineRule="auto"/>
      <w:ind w:left="1440" w:hanging="720"/>
      <w:jc w:val="both"/>
    </w:pPr>
    <w:rPr>
      <w:rFonts w:ascii="Arial" w:eastAsia="Times New Roman" w:hAnsi="Arial" w:cs="Arial"/>
      <w:sz w:val="24"/>
      <w:szCs w:val="24"/>
    </w:rPr>
  </w:style>
  <w:style w:type="character" w:customStyle="1" w:styleId="Char0">
    <w:name w:val="Σώμα κείμενου με εσοχή Char"/>
    <w:basedOn w:val="a0"/>
    <w:link w:val="a4"/>
    <w:semiHidden/>
    <w:rsid w:val="002C175A"/>
    <w:rPr>
      <w:rFonts w:ascii="Arial" w:eastAsia="Times New Roman" w:hAnsi="Arial" w:cs="Arial"/>
      <w:sz w:val="24"/>
      <w:szCs w:val="24"/>
    </w:rPr>
  </w:style>
  <w:style w:type="paragraph" w:styleId="20">
    <w:name w:val="Body Text 2"/>
    <w:basedOn w:val="a"/>
    <w:link w:val="2Char0"/>
    <w:unhideWhenUsed/>
    <w:rsid w:val="002C175A"/>
    <w:pPr>
      <w:spacing w:after="0" w:line="240" w:lineRule="auto"/>
      <w:jc w:val="both"/>
    </w:pPr>
    <w:rPr>
      <w:rFonts w:ascii="Times New Roman" w:eastAsia="Times New Roman" w:hAnsi="Times New Roman" w:cs="Times New Roman"/>
      <w:b/>
      <w:bCs/>
      <w:sz w:val="24"/>
      <w:szCs w:val="20"/>
    </w:rPr>
  </w:style>
  <w:style w:type="character" w:customStyle="1" w:styleId="2Char0">
    <w:name w:val="Σώμα κείμενου 2 Char"/>
    <w:basedOn w:val="a0"/>
    <w:link w:val="20"/>
    <w:rsid w:val="002C175A"/>
    <w:rPr>
      <w:rFonts w:ascii="Times New Roman" w:eastAsia="Times New Roman" w:hAnsi="Times New Roman" w:cs="Times New Roman"/>
      <w:b/>
      <w:bCs/>
      <w:sz w:val="24"/>
      <w:szCs w:val="20"/>
    </w:rPr>
  </w:style>
  <w:style w:type="paragraph" w:styleId="30">
    <w:name w:val="Body Text 3"/>
    <w:basedOn w:val="a"/>
    <w:link w:val="3Char0"/>
    <w:unhideWhenUsed/>
    <w:rsid w:val="002C175A"/>
    <w:pPr>
      <w:spacing w:before="120" w:after="60" w:line="360" w:lineRule="atLeast"/>
      <w:jc w:val="both"/>
    </w:pPr>
    <w:rPr>
      <w:rFonts w:ascii="Tahoma" w:eastAsia="Times New Roman" w:hAnsi="Tahoma" w:cs="Times New Roman"/>
      <w:b/>
      <w:bCs/>
      <w:sz w:val="20"/>
      <w:szCs w:val="20"/>
      <w:lang w:eastAsia="en-US"/>
    </w:rPr>
  </w:style>
  <w:style w:type="character" w:customStyle="1" w:styleId="3Char0">
    <w:name w:val="Σώμα κείμενου 3 Char"/>
    <w:basedOn w:val="a0"/>
    <w:link w:val="30"/>
    <w:rsid w:val="002C175A"/>
    <w:rPr>
      <w:rFonts w:ascii="Tahoma" w:eastAsia="Times New Roman" w:hAnsi="Tahoma" w:cs="Times New Roman"/>
      <w:b/>
      <w:bCs/>
      <w:sz w:val="20"/>
      <w:szCs w:val="20"/>
      <w:lang w:eastAsia="en-US"/>
    </w:rPr>
  </w:style>
  <w:style w:type="paragraph" w:styleId="21">
    <w:name w:val="Body Text Indent 2"/>
    <w:basedOn w:val="a"/>
    <w:link w:val="2Char1"/>
    <w:semiHidden/>
    <w:unhideWhenUsed/>
    <w:rsid w:val="002C175A"/>
    <w:pPr>
      <w:spacing w:after="0" w:line="240" w:lineRule="auto"/>
      <w:ind w:left="720"/>
      <w:jc w:val="both"/>
    </w:pPr>
    <w:rPr>
      <w:rFonts w:ascii="Arial" w:eastAsia="Times New Roman" w:hAnsi="Arial" w:cs="Arial"/>
      <w:sz w:val="24"/>
      <w:szCs w:val="24"/>
    </w:rPr>
  </w:style>
  <w:style w:type="character" w:customStyle="1" w:styleId="2Char1">
    <w:name w:val="Σώμα κείμενου με εσοχή 2 Char"/>
    <w:basedOn w:val="a0"/>
    <w:link w:val="21"/>
    <w:semiHidden/>
    <w:rsid w:val="002C175A"/>
    <w:rPr>
      <w:rFonts w:ascii="Arial" w:eastAsia="Times New Roman" w:hAnsi="Arial" w:cs="Arial"/>
      <w:sz w:val="24"/>
      <w:szCs w:val="24"/>
    </w:rPr>
  </w:style>
  <w:style w:type="paragraph" w:styleId="31">
    <w:name w:val="Body Text Indent 3"/>
    <w:basedOn w:val="a"/>
    <w:link w:val="3Char1"/>
    <w:semiHidden/>
    <w:unhideWhenUsed/>
    <w:rsid w:val="002C175A"/>
    <w:pPr>
      <w:overflowPunct w:val="0"/>
      <w:autoSpaceDE w:val="0"/>
      <w:autoSpaceDN w:val="0"/>
      <w:adjustRightInd w:val="0"/>
      <w:spacing w:after="0" w:line="240" w:lineRule="auto"/>
      <w:ind w:left="1440" w:hanging="720"/>
      <w:jc w:val="both"/>
    </w:pPr>
    <w:rPr>
      <w:rFonts w:ascii="Arial" w:eastAsia="Times New Roman" w:hAnsi="Arial" w:cs="Times New Roman"/>
      <w:sz w:val="28"/>
      <w:szCs w:val="24"/>
    </w:rPr>
  </w:style>
  <w:style w:type="character" w:customStyle="1" w:styleId="3Char1">
    <w:name w:val="Σώμα κείμενου με εσοχή 3 Char"/>
    <w:basedOn w:val="a0"/>
    <w:link w:val="31"/>
    <w:semiHidden/>
    <w:rsid w:val="002C175A"/>
    <w:rPr>
      <w:rFonts w:ascii="Arial" w:eastAsia="Times New Roman" w:hAnsi="Arial" w:cs="Times New Roman"/>
      <w:sz w:val="28"/>
      <w:szCs w:val="24"/>
    </w:rPr>
  </w:style>
  <w:style w:type="paragraph" w:styleId="a5">
    <w:name w:val="Block Text"/>
    <w:basedOn w:val="a"/>
    <w:semiHidden/>
    <w:unhideWhenUsed/>
    <w:rsid w:val="002C175A"/>
    <w:pPr>
      <w:spacing w:after="0" w:line="240" w:lineRule="auto"/>
      <w:ind w:left="720" w:right="212" w:hanging="720"/>
      <w:jc w:val="both"/>
    </w:pPr>
    <w:rPr>
      <w:rFonts w:ascii="Arial" w:eastAsia="Times New Roman" w:hAnsi="Arial" w:cs="Arial"/>
      <w:bCs/>
      <w:sz w:val="24"/>
      <w:szCs w:val="24"/>
    </w:rPr>
  </w:style>
  <w:style w:type="paragraph" w:customStyle="1" w:styleId="Default">
    <w:name w:val="Default"/>
    <w:rsid w:val="002C175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6">
    <w:name w:val="Table Grid"/>
    <w:basedOn w:val="a1"/>
    <w:rsid w:val="002C175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link w:val="Char1"/>
    <w:uiPriority w:val="99"/>
    <w:unhideWhenUsed/>
    <w:rsid w:val="002C175A"/>
    <w:pPr>
      <w:spacing w:after="120"/>
    </w:pPr>
  </w:style>
  <w:style w:type="character" w:customStyle="1" w:styleId="Char1">
    <w:name w:val="Σώμα κειμένου Char"/>
    <w:basedOn w:val="a0"/>
    <w:link w:val="a7"/>
    <w:uiPriority w:val="99"/>
    <w:rsid w:val="002C175A"/>
  </w:style>
  <w:style w:type="paragraph" w:styleId="a8">
    <w:name w:val="List Paragraph"/>
    <w:basedOn w:val="a"/>
    <w:uiPriority w:val="34"/>
    <w:qFormat/>
    <w:rsid w:val="002C175A"/>
    <w:pPr>
      <w:ind w:left="720"/>
      <w:contextualSpacing/>
    </w:pPr>
  </w:style>
  <w:style w:type="paragraph" w:styleId="a9">
    <w:name w:val="Balloon Text"/>
    <w:basedOn w:val="a"/>
    <w:link w:val="Char2"/>
    <w:uiPriority w:val="99"/>
    <w:semiHidden/>
    <w:unhideWhenUsed/>
    <w:rsid w:val="006873CD"/>
    <w:pPr>
      <w:spacing w:after="0" w:line="240" w:lineRule="auto"/>
    </w:pPr>
    <w:rPr>
      <w:rFonts w:ascii="Tahoma" w:hAnsi="Tahoma" w:cs="Tahoma"/>
      <w:sz w:val="16"/>
      <w:szCs w:val="16"/>
    </w:rPr>
  </w:style>
  <w:style w:type="character" w:customStyle="1" w:styleId="Char2">
    <w:name w:val="Κείμενο πλαισίου Char"/>
    <w:basedOn w:val="a0"/>
    <w:link w:val="a9"/>
    <w:uiPriority w:val="99"/>
    <w:semiHidden/>
    <w:rsid w:val="006873CD"/>
    <w:rPr>
      <w:rFonts w:ascii="Tahoma" w:hAnsi="Tahoma" w:cs="Tahoma"/>
      <w:sz w:val="16"/>
      <w:szCs w:val="16"/>
    </w:rPr>
  </w:style>
  <w:style w:type="paragraph" w:styleId="aa">
    <w:name w:val="header"/>
    <w:basedOn w:val="a"/>
    <w:link w:val="Char3"/>
    <w:uiPriority w:val="99"/>
    <w:unhideWhenUsed/>
    <w:rsid w:val="00E2679B"/>
    <w:pPr>
      <w:tabs>
        <w:tab w:val="center" w:pos="4153"/>
        <w:tab w:val="right" w:pos="8306"/>
      </w:tabs>
      <w:spacing w:after="0" w:line="240" w:lineRule="auto"/>
    </w:pPr>
  </w:style>
  <w:style w:type="character" w:customStyle="1" w:styleId="Char3">
    <w:name w:val="Κεφαλίδα Char"/>
    <w:basedOn w:val="a0"/>
    <w:link w:val="aa"/>
    <w:uiPriority w:val="99"/>
    <w:rsid w:val="00E2679B"/>
  </w:style>
  <w:style w:type="paragraph" w:styleId="ab">
    <w:name w:val="No Spacing"/>
    <w:uiPriority w:val="1"/>
    <w:qFormat/>
    <w:rsid w:val="00E2679B"/>
    <w:pPr>
      <w:spacing w:after="0" w:line="240" w:lineRule="auto"/>
    </w:pPr>
    <w:rPr>
      <w:rFonts w:eastAsiaTheme="minorHAnsi"/>
      <w:lang w:eastAsia="en-US"/>
    </w:rPr>
  </w:style>
  <w:style w:type="paragraph" w:customStyle="1" w:styleId="Style3">
    <w:name w:val="Style3"/>
    <w:basedOn w:val="a"/>
    <w:uiPriority w:val="99"/>
    <w:rsid w:val="00C47B06"/>
    <w:pPr>
      <w:widowControl w:val="0"/>
      <w:autoSpaceDE w:val="0"/>
      <w:autoSpaceDN w:val="0"/>
      <w:adjustRightInd w:val="0"/>
      <w:spacing w:after="0" w:line="268" w:lineRule="exact"/>
    </w:pPr>
    <w:rPr>
      <w:rFonts w:ascii="Calibri" w:hAnsi="Calibri" w:cs="Times New Roman"/>
      <w:sz w:val="24"/>
      <w:szCs w:val="24"/>
    </w:rPr>
  </w:style>
  <w:style w:type="paragraph" w:customStyle="1" w:styleId="Style15">
    <w:name w:val="Style15"/>
    <w:basedOn w:val="a"/>
    <w:uiPriority w:val="99"/>
    <w:rsid w:val="00C47B06"/>
    <w:pPr>
      <w:widowControl w:val="0"/>
      <w:autoSpaceDE w:val="0"/>
      <w:autoSpaceDN w:val="0"/>
      <w:adjustRightInd w:val="0"/>
      <w:spacing w:after="0" w:line="219" w:lineRule="exact"/>
      <w:ind w:firstLine="130"/>
    </w:pPr>
    <w:rPr>
      <w:rFonts w:ascii="Calibri" w:hAnsi="Calibri" w:cs="Times New Roman"/>
      <w:sz w:val="24"/>
      <w:szCs w:val="24"/>
    </w:rPr>
  </w:style>
  <w:style w:type="paragraph" w:customStyle="1" w:styleId="Style18">
    <w:name w:val="Style18"/>
    <w:basedOn w:val="a"/>
    <w:uiPriority w:val="99"/>
    <w:rsid w:val="00C47B06"/>
    <w:pPr>
      <w:widowControl w:val="0"/>
      <w:autoSpaceDE w:val="0"/>
      <w:autoSpaceDN w:val="0"/>
      <w:adjustRightInd w:val="0"/>
      <w:spacing w:after="0" w:line="223" w:lineRule="exact"/>
    </w:pPr>
    <w:rPr>
      <w:rFonts w:ascii="Calibri" w:hAnsi="Calibri" w:cs="Times New Roman"/>
      <w:sz w:val="24"/>
      <w:szCs w:val="24"/>
    </w:rPr>
  </w:style>
  <w:style w:type="paragraph" w:customStyle="1" w:styleId="Style34">
    <w:name w:val="Style34"/>
    <w:basedOn w:val="a"/>
    <w:uiPriority w:val="99"/>
    <w:rsid w:val="00C47B06"/>
    <w:pPr>
      <w:widowControl w:val="0"/>
      <w:autoSpaceDE w:val="0"/>
      <w:autoSpaceDN w:val="0"/>
      <w:adjustRightInd w:val="0"/>
      <w:spacing w:after="0" w:line="240" w:lineRule="auto"/>
    </w:pPr>
    <w:rPr>
      <w:rFonts w:ascii="Calibri" w:hAnsi="Calibri" w:cs="Times New Roman"/>
      <w:sz w:val="24"/>
      <w:szCs w:val="24"/>
    </w:rPr>
  </w:style>
  <w:style w:type="paragraph" w:customStyle="1" w:styleId="Style41">
    <w:name w:val="Style41"/>
    <w:basedOn w:val="a"/>
    <w:uiPriority w:val="99"/>
    <w:rsid w:val="00C47B06"/>
    <w:pPr>
      <w:widowControl w:val="0"/>
      <w:autoSpaceDE w:val="0"/>
      <w:autoSpaceDN w:val="0"/>
      <w:adjustRightInd w:val="0"/>
      <w:spacing w:after="0" w:line="269" w:lineRule="exact"/>
      <w:ind w:firstLine="230"/>
    </w:pPr>
    <w:rPr>
      <w:rFonts w:ascii="Calibri" w:hAnsi="Calibri" w:cs="Times New Roman"/>
      <w:sz w:val="24"/>
      <w:szCs w:val="24"/>
    </w:rPr>
  </w:style>
  <w:style w:type="character" w:customStyle="1" w:styleId="FontStyle47">
    <w:name w:val="Font Style47"/>
    <w:basedOn w:val="a0"/>
    <w:uiPriority w:val="99"/>
    <w:rsid w:val="00C47B06"/>
    <w:rPr>
      <w:rFonts w:ascii="Calibri" w:hAnsi="Calibri" w:cs="Calibri"/>
      <w:smallCaps/>
      <w:color w:val="000000"/>
      <w:sz w:val="16"/>
      <w:szCs w:val="16"/>
    </w:rPr>
  </w:style>
  <w:style w:type="character" w:customStyle="1" w:styleId="FontStyle48">
    <w:name w:val="Font Style48"/>
    <w:basedOn w:val="a0"/>
    <w:uiPriority w:val="99"/>
    <w:rsid w:val="00C47B06"/>
    <w:rPr>
      <w:rFonts w:ascii="Calibri" w:hAnsi="Calibri" w:cs="Calibri"/>
      <w:b/>
      <w:bCs/>
      <w:color w:val="000000"/>
      <w:sz w:val="16"/>
      <w:szCs w:val="16"/>
    </w:rPr>
  </w:style>
  <w:style w:type="character" w:customStyle="1" w:styleId="FontStyle49">
    <w:name w:val="Font Style49"/>
    <w:basedOn w:val="a0"/>
    <w:uiPriority w:val="99"/>
    <w:rsid w:val="00C47B06"/>
    <w:rPr>
      <w:rFonts w:ascii="Calibri" w:hAnsi="Calibri" w:cs="Calibri"/>
      <w:color w:val="000000"/>
      <w:sz w:val="16"/>
      <w:szCs w:val="16"/>
    </w:rPr>
  </w:style>
  <w:style w:type="character" w:customStyle="1" w:styleId="FontStyle52">
    <w:name w:val="Font Style52"/>
    <w:basedOn w:val="a0"/>
    <w:uiPriority w:val="99"/>
    <w:rsid w:val="00C47B06"/>
    <w:rPr>
      <w:rFonts w:ascii="Calibri" w:hAnsi="Calibri" w:cs="Calibri"/>
      <w:b/>
      <w:bCs/>
      <w:color w:val="000000"/>
      <w:sz w:val="18"/>
      <w:szCs w:val="18"/>
    </w:rPr>
  </w:style>
  <w:style w:type="paragraph" w:customStyle="1" w:styleId="10">
    <w:name w:val="Στυλ1"/>
    <w:basedOn w:val="a"/>
    <w:rsid w:val="00617D7B"/>
    <w:pPr>
      <w:spacing w:after="0" w:line="240" w:lineRule="auto"/>
    </w:pPr>
    <w:rPr>
      <w:rFonts w:ascii="Arial" w:eastAsia="Times New Roman" w:hAnsi="Arial" w:cs="Arial"/>
      <w:sz w:val="24"/>
      <w:szCs w:val="24"/>
    </w:rPr>
  </w:style>
  <w:style w:type="paragraph" w:customStyle="1" w:styleId="Style">
    <w:name w:val="Style"/>
    <w:rsid w:val="00C00422"/>
    <w:pPr>
      <w:widowControl w:val="0"/>
      <w:autoSpaceDE w:val="0"/>
      <w:autoSpaceDN w:val="0"/>
      <w:adjustRightInd w:val="0"/>
      <w:spacing w:after="0" w:line="240" w:lineRule="auto"/>
    </w:pPr>
    <w:rPr>
      <w:rFonts w:ascii="Arial" w:eastAsia="Times New Roman" w:hAnsi="Arial" w:cs="Arial"/>
      <w:sz w:val="24"/>
      <w:szCs w:val="24"/>
    </w:rPr>
  </w:style>
  <w:style w:type="paragraph" w:styleId="-HTML">
    <w:name w:val="HTML Preformatted"/>
    <w:basedOn w:val="a"/>
    <w:link w:val="-HTMLChar"/>
    <w:uiPriority w:val="99"/>
    <w:unhideWhenUsed/>
    <w:rsid w:val="00723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723BCE"/>
    <w:rPr>
      <w:rFonts w:ascii="Courier New" w:eastAsia="Times New Roman" w:hAnsi="Courier New" w:cs="Courier New"/>
      <w:sz w:val="20"/>
      <w:szCs w:val="20"/>
    </w:rPr>
  </w:style>
  <w:style w:type="character" w:customStyle="1" w:styleId="apple-converted-space">
    <w:name w:val="apple-converted-space"/>
    <w:basedOn w:val="a0"/>
    <w:rsid w:val="00723BCE"/>
  </w:style>
  <w:style w:type="character" w:customStyle="1" w:styleId="22">
    <w:name w:val="Σώμα κειμένου (2)_"/>
    <w:link w:val="23"/>
    <w:rsid w:val="00B31F24"/>
    <w:rPr>
      <w:rFonts w:ascii="Arial" w:eastAsia="Arial" w:hAnsi="Arial" w:cs="Arial"/>
      <w:sz w:val="17"/>
      <w:szCs w:val="17"/>
      <w:shd w:val="clear" w:color="auto" w:fill="FFFFFF"/>
    </w:rPr>
  </w:style>
  <w:style w:type="paragraph" w:customStyle="1" w:styleId="23">
    <w:name w:val="Σώμα κειμένου (2)"/>
    <w:basedOn w:val="a"/>
    <w:link w:val="22"/>
    <w:rsid w:val="00B31F24"/>
    <w:pPr>
      <w:widowControl w:val="0"/>
      <w:shd w:val="clear" w:color="auto" w:fill="FFFFFF"/>
      <w:spacing w:after="180" w:line="210" w:lineRule="exact"/>
      <w:jc w:val="both"/>
    </w:pPr>
    <w:rPr>
      <w:rFonts w:ascii="Arial" w:eastAsia="Arial" w:hAnsi="Arial" w:cs="Arial"/>
      <w:sz w:val="17"/>
      <w:szCs w:val="17"/>
    </w:rPr>
  </w:style>
  <w:style w:type="character" w:styleId="-0">
    <w:name w:val="FollowedHyperlink"/>
    <w:basedOn w:val="a0"/>
    <w:uiPriority w:val="99"/>
    <w:semiHidden/>
    <w:unhideWhenUsed/>
    <w:rsid w:val="00CD58C5"/>
    <w:rPr>
      <w:color w:val="800080" w:themeColor="followedHyperlink"/>
      <w:u w:val="single"/>
    </w:rPr>
  </w:style>
  <w:style w:type="character" w:customStyle="1" w:styleId="212">
    <w:name w:val="Σώμα κειμένου (2) + 12 στ.;Έντονη γραφή"/>
    <w:basedOn w:val="a0"/>
    <w:rsid w:val="00DF540B"/>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40">
    <w:name w:val="Επικεφαλίδα #4_"/>
    <w:basedOn w:val="a0"/>
    <w:link w:val="41"/>
    <w:rsid w:val="00DF540B"/>
    <w:rPr>
      <w:rFonts w:ascii="Bookman Old Style" w:eastAsia="Bookman Old Style" w:hAnsi="Bookman Old Style" w:cs="Bookman Old Style"/>
      <w:b/>
      <w:bCs/>
      <w:shd w:val="clear" w:color="auto" w:fill="FFFFFF"/>
    </w:rPr>
  </w:style>
  <w:style w:type="paragraph" w:customStyle="1" w:styleId="41">
    <w:name w:val="Επικεφαλίδα #4"/>
    <w:basedOn w:val="a"/>
    <w:link w:val="40"/>
    <w:rsid w:val="00DF540B"/>
    <w:pPr>
      <w:widowControl w:val="0"/>
      <w:shd w:val="clear" w:color="auto" w:fill="FFFFFF"/>
      <w:spacing w:before="360" w:after="0" w:line="413" w:lineRule="exact"/>
      <w:ind w:hanging="1080"/>
      <w:jc w:val="both"/>
      <w:outlineLvl w:val="3"/>
    </w:pPr>
    <w:rPr>
      <w:rFonts w:ascii="Bookman Old Style" w:eastAsia="Bookman Old Style" w:hAnsi="Bookman Old Style" w:cs="Bookman Old Style"/>
      <w:b/>
      <w:bCs/>
    </w:rPr>
  </w:style>
  <w:style w:type="character" w:customStyle="1" w:styleId="32">
    <w:name w:val="Επικεφαλίδα #3_"/>
    <w:basedOn w:val="a0"/>
    <w:link w:val="33"/>
    <w:rsid w:val="00106DE7"/>
    <w:rPr>
      <w:rFonts w:ascii="Bookman Old Style" w:eastAsia="Bookman Old Style" w:hAnsi="Bookman Old Style" w:cs="Bookman Old Style"/>
      <w:b/>
      <w:bCs/>
      <w:sz w:val="28"/>
      <w:szCs w:val="28"/>
      <w:shd w:val="clear" w:color="auto" w:fill="FFFFFF"/>
    </w:rPr>
  </w:style>
  <w:style w:type="character" w:customStyle="1" w:styleId="2-1">
    <w:name w:val="Σώμα κειμένου (2) + Διάστιχο -1 στ."/>
    <w:basedOn w:val="a0"/>
    <w:rsid w:val="00106DE7"/>
    <w:rPr>
      <w:rFonts w:ascii="Bookman Old Style" w:eastAsia="Bookman Old Style" w:hAnsi="Bookman Old Style" w:cs="Bookman Old Style"/>
      <w:b w:val="0"/>
      <w:bCs w:val="0"/>
      <w:i w:val="0"/>
      <w:iCs w:val="0"/>
      <w:smallCaps w:val="0"/>
      <w:strike w:val="0"/>
      <w:color w:val="000000"/>
      <w:spacing w:val="-20"/>
      <w:w w:val="100"/>
      <w:position w:val="0"/>
      <w:sz w:val="26"/>
      <w:szCs w:val="26"/>
      <w:u w:val="none"/>
      <w:lang w:val="el-GR" w:eastAsia="el-GR" w:bidi="el-GR"/>
    </w:rPr>
  </w:style>
  <w:style w:type="character" w:customStyle="1" w:styleId="29">
    <w:name w:val="Σώμα κειμένου (29)_"/>
    <w:basedOn w:val="a0"/>
    <w:link w:val="290"/>
    <w:rsid w:val="00106DE7"/>
    <w:rPr>
      <w:rFonts w:ascii="Bookman Old Style" w:eastAsia="Bookman Old Style" w:hAnsi="Bookman Old Style" w:cs="Bookman Old Style"/>
      <w:b/>
      <w:bCs/>
      <w:spacing w:val="10"/>
      <w:sz w:val="24"/>
      <w:szCs w:val="24"/>
      <w:shd w:val="clear" w:color="auto" w:fill="FFFFFF"/>
    </w:rPr>
  </w:style>
  <w:style w:type="character" w:customStyle="1" w:styleId="2120">
    <w:name w:val="Σώμα κειμένου (2) + 12 στ.;Πλάγια γραφή"/>
    <w:basedOn w:val="a0"/>
    <w:rsid w:val="00106DE7"/>
    <w:rPr>
      <w:rFonts w:ascii="Bookman Old Style" w:eastAsia="Bookman Old Style" w:hAnsi="Bookman Old Style" w:cs="Bookman Old Style"/>
      <w:b w:val="0"/>
      <w:bCs w:val="0"/>
      <w:i/>
      <w:iCs/>
      <w:smallCaps w:val="0"/>
      <w:strike w:val="0"/>
      <w:color w:val="000000"/>
      <w:spacing w:val="0"/>
      <w:w w:val="100"/>
      <w:position w:val="0"/>
      <w:sz w:val="24"/>
      <w:szCs w:val="24"/>
      <w:u w:val="none"/>
      <w:lang w:val="en-US" w:eastAsia="en-US" w:bidi="en-US"/>
    </w:rPr>
  </w:style>
  <w:style w:type="character" w:customStyle="1" w:styleId="310">
    <w:name w:val="Σώμα κειμένου (31)_"/>
    <w:basedOn w:val="a0"/>
    <w:link w:val="311"/>
    <w:rsid w:val="00106DE7"/>
    <w:rPr>
      <w:rFonts w:ascii="Arial" w:eastAsia="Arial" w:hAnsi="Arial" w:cs="Arial"/>
      <w:b/>
      <w:bCs/>
      <w:i/>
      <w:iCs/>
      <w:shd w:val="clear" w:color="auto" w:fill="FFFFFF"/>
    </w:rPr>
  </w:style>
  <w:style w:type="paragraph" w:customStyle="1" w:styleId="33">
    <w:name w:val="Επικεφαλίδα #3"/>
    <w:basedOn w:val="a"/>
    <w:link w:val="32"/>
    <w:rsid w:val="00106DE7"/>
    <w:pPr>
      <w:widowControl w:val="0"/>
      <w:shd w:val="clear" w:color="auto" w:fill="FFFFFF"/>
      <w:spacing w:before="360" w:after="360" w:line="0" w:lineRule="atLeast"/>
      <w:jc w:val="both"/>
      <w:outlineLvl w:val="2"/>
    </w:pPr>
    <w:rPr>
      <w:rFonts w:ascii="Bookman Old Style" w:eastAsia="Bookman Old Style" w:hAnsi="Bookman Old Style" w:cs="Bookman Old Style"/>
      <w:b/>
      <w:bCs/>
      <w:sz w:val="28"/>
      <w:szCs w:val="28"/>
    </w:rPr>
  </w:style>
  <w:style w:type="paragraph" w:customStyle="1" w:styleId="290">
    <w:name w:val="Σώμα κειμένου (29)"/>
    <w:basedOn w:val="a"/>
    <w:link w:val="29"/>
    <w:rsid w:val="00106DE7"/>
    <w:pPr>
      <w:widowControl w:val="0"/>
      <w:shd w:val="clear" w:color="auto" w:fill="FFFFFF"/>
      <w:spacing w:after="360" w:line="427" w:lineRule="exact"/>
      <w:jc w:val="both"/>
    </w:pPr>
    <w:rPr>
      <w:rFonts w:ascii="Bookman Old Style" w:eastAsia="Bookman Old Style" w:hAnsi="Bookman Old Style" w:cs="Bookman Old Style"/>
      <w:b/>
      <w:bCs/>
      <w:spacing w:val="10"/>
      <w:sz w:val="24"/>
      <w:szCs w:val="24"/>
    </w:rPr>
  </w:style>
  <w:style w:type="paragraph" w:customStyle="1" w:styleId="311">
    <w:name w:val="Σώμα κειμένου (31)"/>
    <w:basedOn w:val="a"/>
    <w:link w:val="310"/>
    <w:rsid w:val="00106DE7"/>
    <w:pPr>
      <w:widowControl w:val="0"/>
      <w:shd w:val="clear" w:color="auto" w:fill="FFFFFF"/>
      <w:spacing w:before="120" w:after="0" w:line="0" w:lineRule="atLeast"/>
      <w:jc w:val="right"/>
    </w:pPr>
    <w:rPr>
      <w:rFonts w:ascii="Arial" w:eastAsia="Arial" w:hAnsi="Arial" w:cs="Arial"/>
      <w:b/>
      <w:bCs/>
      <w:i/>
      <w:iCs/>
    </w:rPr>
  </w:style>
  <w:style w:type="character" w:customStyle="1" w:styleId="2Exact">
    <w:name w:val="Σώμα κειμένου (2) Exact"/>
    <w:basedOn w:val="a0"/>
    <w:rsid w:val="00847C10"/>
    <w:rPr>
      <w:rFonts w:ascii="Bookman Old Style" w:eastAsia="Bookman Old Style" w:hAnsi="Bookman Old Style" w:cs="Bookman Old Style"/>
      <w:b w:val="0"/>
      <w:bCs w:val="0"/>
      <w:i w:val="0"/>
      <w:iCs w:val="0"/>
      <w:smallCaps w:val="0"/>
      <w:strike w:val="0"/>
      <w:sz w:val="26"/>
      <w:szCs w:val="26"/>
      <w:u w:val="none"/>
    </w:rPr>
  </w:style>
  <w:style w:type="character" w:customStyle="1" w:styleId="60Exact">
    <w:name w:val="Σώμα κειμένου (6) + Διάστιχο 0 στ. Exact"/>
    <w:basedOn w:val="60"/>
    <w:rsid w:val="00847C10"/>
    <w:rPr>
      <w:rFonts w:ascii="Bookman Old Style" w:eastAsia="Bookman Old Style" w:hAnsi="Bookman Old Style" w:cs="Bookman Old Style"/>
      <w:i/>
      <w:iCs/>
      <w:spacing w:val="0"/>
      <w:sz w:val="24"/>
      <w:szCs w:val="24"/>
      <w:shd w:val="clear" w:color="auto" w:fill="FFFFFF"/>
      <w:lang w:val="en-US" w:eastAsia="en-US" w:bidi="en-US"/>
    </w:rPr>
  </w:style>
  <w:style w:type="character" w:customStyle="1" w:styleId="60">
    <w:name w:val="Σώμα κειμένου (6)_"/>
    <w:basedOn w:val="a0"/>
    <w:link w:val="61"/>
    <w:rsid w:val="00847C10"/>
    <w:rPr>
      <w:rFonts w:ascii="Bookman Old Style" w:eastAsia="Bookman Old Style" w:hAnsi="Bookman Old Style" w:cs="Bookman Old Style"/>
      <w:i/>
      <w:iCs/>
      <w:spacing w:val="-30"/>
      <w:sz w:val="24"/>
      <w:szCs w:val="24"/>
      <w:shd w:val="clear" w:color="auto" w:fill="FFFFFF"/>
      <w:lang w:val="en-US" w:eastAsia="en-US" w:bidi="en-US"/>
    </w:rPr>
  </w:style>
  <w:style w:type="paragraph" w:customStyle="1" w:styleId="61">
    <w:name w:val="Σώμα κειμένου (6)"/>
    <w:basedOn w:val="a"/>
    <w:link w:val="60"/>
    <w:rsid w:val="00847C10"/>
    <w:pPr>
      <w:widowControl w:val="0"/>
      <w:shd w:val="clear" w:color="auto" w:fill="FFFFFF"/>
      <w:spacing w:after="0" w:line="0" w:lineRule="atLeast"/>
    </w:pPr>
    <w:rPr>
      <w:rFonts w:ascii="Bookman Old Style" w:eastAsia="Bookman Old Style" w:hAnsi="Bookman Old Style" w:cs="Bookman Old Style"/>
      <w:i/>
      <w:iCs/>
      <w:spacing w:val="-30"/>
      <w:sz w:val="24"/>
      <w:szCs w:val="24"/>
      <w:lang w:val="en-US" w:eastAsia="en-US" w:bidi="en-US"/>
    </w:rPr>
  </w:style>
  <w:style w:type="character" w:customStyle="1" w:styleId="200">
    <w:name w:val="Σώμα κειμένου (2) + Διάστιχο 0 στ."/>
    <w:basedOn w:val="a0"/>
    <w:rsid w:val="00847C10"/>
    <w:rPr>
      <w:rFonts w:ascii="Bookman Old Style" w:eastAsia="Bookman Old Style" w:hAnsi="Bookman Old Style" w:cs="Bookman Old Style"/>
      <w:b w:val="0"/>
      <w:bCs w:val="0"/>
      <w:i w:val="0"/>
      <w:iCs w:val="0"/>
      <w:smallCaps w:val="0"/>
      <w:strike w:val="0"/>
      <w:color w:val="000000"/>
      <w:spacing w:val="-10"/>
      <w:w w:val="100"/>
      <w:position w:val="0"/>
      <w:sz w:val="26"/>
      <w:szCs w:val="26"/>
      <w:u w:val="none"/>
      <w:lang w:val="el-GR" w:eastAsia="el-GR" w:bidi="el-GR"/>
    </w:rPr>
  </w:style>
  <w:style w:type="character" w:customStyle="1" w:styleId="600">
    <w:name w:val="Σώμα κειμένου (6) + Διάστιχο 0 στ."/>
    <w:basedOn w:val="60"/>
    <w:rsid w:val="00847C10"/>
    <w:rPr>
      <w:rFonts w:ascii="Bookman Old Style" w:eastAsia="Bookman Old Style" w:hAnsi="Bookman Old Style" w:cs="Bookman Old Style"/>
      <w:b w:val="0"/>
      <w:bCs w:val="0"/>
      <w:i/>
      <w:iCs/>
      <w:smallCaps w:val="0"/>
      <w:strike w:val="0"/>
      <w:color w:val="000000"/>
      <w:spacing w:val="0"/>
      <w:w w:val="100"/>
      <w:position w:val="0"/>
      <w:sz w:val="24"/>
      <w:szCs w:val="24"/>
      <w:u w:val="none"/>
      <w:shd w:val="clear" w:color="auto" w:fill="FFFFFF"/>
      <w:lang w:val="el-GR" w:eastAsia="el-GR" w:bidi="el-GR"/>
    </w:rPr>
  </w:style>
  <w:style w:type="character" w:customStyle="1" w:styleId="19">
    <w:name w:val="Σώμα κειμένου (19)_"/>
    <w:basedOn w:val="a0"/>
    <w:link w:val="190"/>
    <w:rsid w:val="00E9210B"/>
    <w:rPr>
      <w:rFonts w:ascii="Bookman Old Style" w:eastAsia="Bookman Old Style" w:hAnsi="Bookman Old Style" w:cs="Bookman Old Style"/>
      <w:b/>
      <w:bCs/>
      <w:shd w:val="clear" w:color="auto" w:fill="FFFFFF"/>
    </w:rPr>
  </w:style>
  <w:style w:type="character" w:customStyle="1" w:styleId="67Exact">
    <w:name w:val="Σώμα κειμένου (67) Exact"/>
    <w:basedOn w:val="a0"/>
    <w:link w:val="67"/>
    <w:rsid w:val="00E9210B"/>
    <w:rPr>
      <w:rFonts w:ascii="Bookman Old Style" w:eastAsia="Bookman Old Style" w:hAnsi="Bookman Old Style" w:cs="Bookman Old Style"/>
      <w:i/>
      <w:iCs/>
      <w:w w:val="120"/>
      <w:sz w:val="10"/>
      <w:szCs w:val="10"/>
      <w:shd w:val="clear" w:color="auto" w:fill="FFFFFF"/>
      <w:lang w:val="en-US" w:bidi="en-US"/>
    </w:rPr>
  </w:style>
  <w:style w:type="character" w:customStyle="1" w:styleId="66">
    <w:name w:val="Σώμα κειμένου (66)_"/>
    <w:basedOn w:val="a0"/>
    <w:link w:val="660"/>
    <w:rsid w:val="00E9210B"/>
    <w:rPr>
      <w:rFonts w:ascii="Bookman Old Style" w:eastAsia="Bookman Old Style" w:hAnsi="Bookman Old Style" w:cs="Bookman Old Style"/>
      <w:b/>
      <w:bCs/>
      <w:i/>
      <w:iCs/>
      <w:spacing w:val="-40"/>
      <w:sz w:val="74"/>
      <w:szCs w:val="74"/>
      <w:shd w:val="clear" w:color="auto" w:fill="FFFFFF"/>
    </w:rPr>
  </w:style>
  <w:style w:type="paragraph" w:customStyle="1" w:styleId="190">
    <w:name w:val="Σώμα κειμένου (19)"/>
    <w:basedOn w:val="a"/>
    <w:link w:val="19"/>
    <w:rsid w:val="00E9210B"/>
    <w:pPr>
      <w:widowControl w:val="0"/>
      <w:shd w:val="clear" w:color="auto" w:fill="FFFFFF"/>
      <w:spacing w:after="120" w:line="399" w:lineRule="exact"/>
      <w:jc w:val="both"/>
    </w:pPr>
    <w:rPr>
      <w:rFonts w:ascii="Bookman Old Style" w:eastAsia="Bookman Old Style" w:hAnsi="Bookman Old Style" w:cs="Bookman Old Style"/>
      <w:b/>
      <w:bCs/>
    </w:rPr>
  </w:style>
  <w:style w:type="paragraph" w:customStyle="1" w:styleId="660">
    <w:name w:val="Σώμα κειμένου (66)"/>
    <w:basedOn w:val="a"/>
    <w:link w:val="66"/>
    <w:rsid w:val="00E9210B"/>
    <w:pPr>
      <w:widowControl w:val="0"/>
      <w:shd w:val="clear" w:color="auto" w:fill="FFFFFF"/>
      <w:spacing w:before="60" w:after="0" w:line="0" w:lineRule="atLeast"/>
    </w:pPr>
    <w:rPr>
      <w:rFonts w:ascii="Bookman Old Style" w:eastAsia="Bookman Old Style" w:hAnsi="Bookman Old Style" w:cs="Bookman Old Style"/>
      <w:b/>
      <w:bCs/>
      <w:i/>
      <w:iCs/>
      <w:spacing w:val="-40"/>
      <w:sz w:val="74"/>
      <w:szCs w:val="74"/>
    </w:rPr>
  </w:style>
  <w:style w:type="paragraph" w:customStyle="1" w:styleId="67">
    <w:name w:val="Σώμα κειμένου (67)"/>
    <w:basedOn w:val="a"/>
    <w:link w:val="67Exact"/>
    <w:rsid w:val="00E9210B"/>
    <w:pPr>
      <w:widowControl w:val="0"/>
      <w:shd w:val="clear" w:color="auto" w:fill="FFFFFF"/>
      <w:spacing w:after="0" w:line="0" w:lineRule="atLeast"/>
    </w:pPr>
    <w:rPr>
      <w:rFonts w:ascii="Bookman Old Style" w:eastAsia="Bookman Old Style" w:hAnsi="Bookman Old Style" w:cs="Bookman Old Style"/>
      <w:i/>
      <w:iCs/>
      <w:w w:val="120"/>
      <w:sz w:val="10"/>
      <w:szCs w:val="10"/>
      <w:lang w:val="en-US" w:bidi="en-US"/>
    </w:rPr>
  </w:style>
  <w:style w:type="character" w:customStyle="1" w:styleId="2950">
    <w:name w:val="Σώμα κειμένου (2) + 9;5 στ.;Διάστιχο 0 στ."/>
    <w:basedOn w:val="a0"/>
    <w:rsid w:val="009C2B7D"/>
    <w:rPr>
      <w:rFonts w:ascii="Bookman Old Style" w:eastAsia="Bookman Old Style" w:hAnsi="Bookman Old Style" w:cs="Bookman Old Style"/>
      <w:b w:val="0"/>
      <w:bCs w:val="0"/>
      <w:i w:val="0"/>
      <w:iCs w:val="0"/>
      <w:smallCaps w:val="0"/>
      <w:strike w:val="0"/>
      <w:color w:val="000000"/>
      <w:spacing w:val="10"/>
      <w:w w:val="100"/>
      <w:position w:val="0"/>
      <w:sz w:val="19"/>
      <w:szCs w:val="19"/>
      <w:u w:val="none"/>
      <w:lang w:val="el-GR" w:eastAsia="el-GR" w:bidi="el-GR"/>
    </w:rPr>
  </w:style>
  <w:style w:type="character" w:customStyle="1" w:styleId="24">
    <w:name w:val="Πίνακας περιεχομένων (2)_"/>
    <w:basedOn w:val="a0"/>
    <w:link w:val="25"/>
    <w:rsid w:val="009C2B7D"/>
    <w:rPr>
      <w:rFonts w:ascii="Bookman Old Style" w:eastAsia="Bookman Old Style" w:hAnsi="Bookman Old Style" w:cs="Bookman Old Style"/>
      <w:sz w:val="26"/>
      <w:szCs w:val="26"/>
      <w:shd w:val="clear" w:color="auto" w:fill="FFFFFF"/>
    </w:rPr>
  </w:style>
  <w:style w:type="character" w:customStyle="1" w:styleId="ac">
    <w:name w:val="Λεζάντα πίνακα_"/>
    <w:basedOn w:val="a0"/>
    <w:link w:val="ad"/>
    <w:rsid w:val="009C2B7D"/>
    <w:rPr>
      <w:rFonts w:ascii="Bookman Old Style" w:eastAsia="Bookman Old Style" w:hAnsi="Bookman Old Style" w:cs="Bookman Old Style"/>
      <w:sz w:val="26"/>
      <w:szCs w:val="26"/>
      <w:shd w:val="clear" w:color="auto" w:fill="FFFFFF"/>
    </w:rPr>
  </w:style>
  <w:style w:type="character" w:customStyle="1" w:styleId="212Exact">
    <w:name w:val="Σώμα κειμένου (2) + 12 στ.;Έντονη γραφή Exact"/>
    <w:basedOn w:val="a0"/>
    <w:rsid w:val="009C2B7D"/>
    <w:rPr>
      <w:rFonts w:ascii="Bookman Old Style" w:eastAsia="Bookman Old Style" w:hAnsi="Bookman Old Style" w:cs="Bookman Old Style"/>
      <w:b/>
      <w:bCs/>
      <w:i w:val="0"/>
      <w:iCs w:val="0"/>
      <w:smallCaps w:val="0"/>
      <w:strike w:val="0"/>
      <w:color w:val="000000"/>
      <w:spacing w:val="0"/>
      <w:w w:val="100"/>
      <w:position w:val="0"/>
      <w:sz w:val="24"/>
      <w:szCs w:val="24"/>
      <w:u w:val="none"/>
      <w:lang w:val="el-GR" w:eastAsia="el-GR" w:bidi="el-GR"/>
    </w:rPr>
  </w:style>
  <w:style w:type="character" w:customStyle="1" w:styleId="2122">
    <w:name w:val="Σώμα κειμένου (2) + 12 στ.;Πλάγια γραφή;Διάστιχο 2 στ."/>
    <w:basedOn w:val="a0"/>
    <w:rsid w:val="009C2B7D"/>
    <w:rPr>
      <w:rFonts w:ascii="Bookman Old Style" w:eastAsia="Bookman Old Style" w:hAnsi="Bookman Old Style" w:cs="Bookman Old Style"/>
      <w:b w:val="0"/>
      <w:bCs w:val="0"/>
      <w:i/>
      <w:iCs/>
      <w:smallCaps w:val="0"/>
      <w:strike w:val="0"/>
      <w:color w:val="000000"/>
      <w:spacing w:val="40"/>
      <w:w w:val="100"/>
      <w:position w:val="0"/>
      <w:sz w:val="24"/>
      <w:szCs w:val="24"/>
      <w:u w:val="none"/>
      <w:lang w:val="el-GR" w:eastAsia="el-GR" w:bidi="el-GR"/>
    </w:rPr>
  </w:style>
  <w:style w:type="character" w:customStyle="1" w:styleId="211">
    <w:name w:val="Σώμα κειμένου (2) + 11 στ.;Έντονη γραφή"/>
    <w:basedOn w:val="a0"/>
    <w:rsid w:val="009C2B7D"/>
    <w:rPr>
      <w:rFonts w:ascii="Bookman Old Style" w:eastAsia="Bookman Old Style" w:hAnsi="Bookman Old Style" w:cs="Bookman Old Style"/>
      <w:b/>
      <w:bCs/>
      <w:i w:val="0"/>
      <w:iCs w:val="0"/>
      <w:smallCaps w:val="0"/>
      <w:strike w:val="0"/>
      <w:color w:val="000000"/>
      <w:spacing w:val="0"/>
      <w:w w:val="100"/>
      <w:position w:val="0"/>
      <w:sz w:val="22"/>
      <w:szCs w:val="22"/>
      <w:u w:val="none"/>
      <w:lang w:val="el-GR" w:eastAsia="el-GR" w:bidi="el-GR"/>
    </w:rPr>
  </w:style>
  <w:style w:type="character" w:customStyle="1" w:styleId="2121">
    <w:name w:val="Σώμα κειμένου (2) + 12 στ."/>
    <w:basedOn w:val="a0"/>
    <w:rsid w:val="009C2B7D"/>
    <w:rPr>
      <w:rFonts w:ascii="Bookman Old Style" w:eastAsia="Bookman Old Style" w:hAnsi="Bookman Old Style" w:cs="Bookman Old Style"/>
      <w:b w:val="0"/>
      <w:bCs w:val="0"/>
      <w:i w:val="0"/>
      <w:iCs w:val="0"/>
      <w:smallCaps w:val="0"/>
      <w:strike w:val="0"/>
      <w:color w:val="000000"/>
      <w:spacing w:val="0"/>
      <w:w w:val="100"/>
      <w:position w:val="0"/>
      <w:sz w:val="24"/>
      <w:szCs w:val="24"/>
      <w:u w:val="none"/>
      <w:lang w:val="el-GR" w:eastAsia="el-GR" w:bidi="el-GR"/>
    </w:rPr>
  </w:style>
  <w:style w:type="paragraph" w:customStyle="1" w:styleId="25">
    <w:name w:val="Πίνακας περιεχομένων (2)"/>
    <w:basedOn w:val="a"/>
    <w:link w:val="24"/>
    <w:rsid w:val="009C2B7D"/>
    <w:pPr>
      <w:widowControl w:val="0"/>
      <w:shd w:val="clear" w:color="auto" w:fill="FFFFFF"/>
      <w:spacing w:after="0" w:line="437" w:lineRule="exact"/>
      <w:jc w:val="both"/>
    </w:pPr>
    <w:rPr>
      <w:rFonts w:ascii="Bookman Old Style" w:eastAsia="Bookman Old Style" w:hAnsi="Bookman Old Style" w:cs="Bookman Old Style"/>
      <w:sz w:val="26"/>
      <w:szCs w:val="26"/>
    </w:rPr>
  </w:style>
  <w:style w:type="paragraph" w:customStyle="1" w:styleId="ad">
    <w:name w:val="Λεζάντα πίνακα"/>
    <w:basedOn w:val="a"/>
    <w:link w:val="ac"/>
    <w:rsid w:val="009C2B7D"/>
    <w:pPr>
      <w:widowControl w:val="0"/>
      <w:shd w:val="clear" w:color="auto" w:fill="FFFFFF"/>
      <w:spacing w:after="0" w:line="0" w:lineRule="atLeast"/>
    </w:pPr>
    <w:rPr>
      <w:rFonts w:ascii="Bookman Old Style" w:eastAsia="Bookman Old Style" w:hAnsi="Bookman Old Style" w:cs="Bookman Old Style"/>
      <w:sz w:val="26"/>
      <w:szCs w:val="26"/>
    </w:rPr>
  </w:style>
  <w:style w:type="character" w:customStyle="1" w:styleId="42">
    <w:name w:val="Σώμα κειμένου (4)_"/>
    <w:basedOn w:val="a0"/>
    <w:link w:val="43"/>
    <w:rsid w:val="00955A2C"/>
    <w:rPr>
      <w:rFonts w:ascii="Bookman Old Style" w:eastAsia="Bookman Old Style" w:hAnsi="Bookman Old Style" w:cs="Bookman Old Style"/>
      <w:sz w:val="19"/>
      <w:szCs w:val="19"/>
      <w:shd w:val="clear" w:color="auto" w:fill="FFFFFF"/>
    </w:rPr>
  </w:style>
  <w:style w:type="paragraph" w:customStyle="1" w:styleId="43">
    <w:name w:val="Σώμα κειμένου (4)"/>
    <w:basedOn w:val="a"/>
    <w:link w:val="42"/>
    <w:rsid w:val="00955A2C"/>
    <w:pPr>
      <w:widowControl w:val="0"/>
      <w:shd w:val="clear" w:color="auto" w:fill="FFFFFF"/>
      <w:spacing w:before="300" w:after="0" w:line="390" w:lineRule="exact"/>
      <w:jc w:val="both"/>
    </w:pPr>
    <w:rPr>
      <w:rFonts w:ascii="Bookman Old Style" w:eastAsia="Bookman Old Style" w:hAnsi="Bookman Old Style" w:cs="Bookman Old Style"/>
      <w:sz w:val="19"/>
      <w:szCs w:val="19"/>
    </w:rPr>
  </w:style>
  <w:style w:type="character" w:customStyle="1" w:styleId="1913">
    <w:name w:val="Σώμα κειμένου (19) + 13 στ.;Χωρίς έντονη γραφή"/>
    <w:basedOn w:val="a0"/>
    <w:rsid w:val="00955A2C"/>
    <w:rPr>
      <w:rFonts w:ascii="Bookman Old Style" w:eastAsia="Bookman Old Style" w:hAnsi="Bookman Old Style" w:cs="Bookman Old Style"/>
      <w:b/>
      <w:bCs/>
      <w:i w:val="0"/>
      <w:iCs w:val="0"/>
      <w:smallCaps w:val="0"/>
      <w:strike w:val="0"/>
      <w:color w:val="000000"/>
      <w:spacing w:val="0"/>
      <w:w w:val="100"/>
      <w:position w:val="0"/>
      <w:sz w:val="26"/>
      <w:szCs w:val="26"/>
      <w:u w:val="none"/>
      <w:shd w:val="clear" w:color="auto" w:fill="FFFFFF"/>
      <w:lang w:val="el-GR" w:eastAsia="el-GR" w:bidi="el-GR"/>
    </w:rPr>
  </w:style>
  <w:style w:type="character" w:customStyle="1" w:styleId="400">
    <w:name w:val="Σώμα κειμένου (4) + Διάστιχο 0 στ."/>
    <w:basedOn w:val="42"/>
    <w:rsid w:val="00955A2C"/>
    <w:rPr>
      <w:rFonts w:ascii="Bookman Old Style" w:eastAsia="Bookman Old Style" w:hAnsi="Bookman Old Style" w:cs="Bookman Old Style"/>
      <w:color w:val="000000"/>
      <w:spacing w:val="10"/>
      <w:w w:val="100"/>
      <w:position w:val="0"/>
      <w:sz w:val="19"/>
      <w:szCs w:val="19"/>
      <w:shd w:val="clear" w:color="auto" w:fill="FFFFFF"/>
      <w:lang w:val="el-GR" w:eastAsia="el-GR" w:bidi="el-GR"/>
    </w:rPr>
  </w:style>
  <w:style w:type="character" w:customStyle="1" w:styleId="420">
    <w:name w:val="Επικεφαλίδα #4 (2)_"/>
    <w:basedOn w:val="a0"/>
    <w:link w:val="421"/>
    <w:rsid w:val="00955A2C"/>
    <w:rPr>
      <w:rFonts w:ascii="Bookman Old Style" w:eastAsia="Bookman Old Style" w:hAnsi="Bookman Old Style" w:cs="Bookman Old Style"/>
      <w:b/>
      <w:bCs/>
      <w:shd w:val="clear" w:color="auto" w:fill="FFFFFF"/>
    </w:rPr>
  </w:style>
  <w:style w:type="character" w:customStyle="1" w:styleId="3Exact">
    <w:name w:val="Επικεφαλίδα #3 Exact"/>
    <w:basedOn w:val="a0"/>
    <w:rsid w:val="00955A2C"/>
    <w:rPr>
      <w:rFonts w:ascii="Bookman Old Style" w:eastAsia="Bookman Old Style" w:hAnsi="Bookman Old Style" w:cs="Bookman Old Style"/>
      <w:b/>
      <w:bCs/>
      <w:i w:val="0"/>
      <w:iCs w:val="0"/>
      <w:smallCaps w:val="0"/>
      <w:strike w:val="0"/>
      <w:sz w:val="28"/>
      <w:szCs w:val="28"/>
      <w:u w:val="none"/>
    </w:rPr>
  </w:style>
  <w:style w:type="character" w:customStyle="1" w:styleId="2Arial110">
    <w:name w:val="Σώμα κειμένου (2) + Arial;11 στ.;Έντονη γραφή;Πλάγια γραφή;Διάστιχο 0 στ."/>
    <w:basedOn w:val="a0"/>
    <w:rsid w:val="00955A2C"/>
    <w:rPr>
      <w:rFonts w:ascii="Arial" w:eastAsia="Arial" w:hAnsi="Arial" w:cs="Arial"/>
      <w:b/>
      <w:bCs/>
      <w:i/>
      <w:iCs/>
      <w:smallCaps w:val="0"/>
      <w:strike w:val="0"/>
      <w:color w:val="000000"/>
      <w:spacing w:val="10"/>
      <w:w w:val="100"/>
      <w:position w:val="0"/>
      <w:sz w:val="22"/>
      <w:szCs w:val="22"/>
      <w:u w:val="none"/>
      <w:lang w:val="el-GR" w:eastAsia="el-GR" w:bidi="el-GR"/>
    </w:rPr>
  </w:style>
  <w:style w:type="character" w:customStyle="1" w:styleId="2Arial100">
    <w:name w:val="Σώμα κειμένου (2) + Arial;10 στ.;Έντονη γραφή;Πλάγια γραφή;Διάστιχο 0 στ."/>
    <w:basedOn w:val="a0"/>
    <w:rsid w:val="00955A2C"/>
    <w:rPr>
      <w:rFonts w:ascii="Arial" w:eastAsia="Arial" w:hAnsi="Arial" w:cs="Arial"/>
      <w:b/>
      <w:bCs/>
      <w:i/>
      <w:iCs/>
      <w:smallCaps w:val="0"/>
      <w:strike w:val="0"/>
      <w:color w:val="000000"/>
      <w:spacing w:val="10"/>
      <w:w w:val="100"/>
      <w:position w:val="0"/>
      <w:sz w:val="20"/>
      <w:szCs w:val="20"/>
      <w:u w:val="none"/>
      <w:lang w:val="el-GR" w:eastAsia="el-GR" w:bidi="el-GR"/>
    </w:rPr>
  </w:style>
  <w:style w:type="character" w:customStyle="1" w:styleId="2900">
    <w:name w:val="Σώμα κειμένου (29) + Διάστιχο 0 στ."/>
    <w:basedOn w:val="a0"/>
    <w:rsid w:val="00955A2C"/>
    <w:rPr>
      <w:rFonts w:ascii="Bookman Old Style" w:eastAsia="Bookman Old Style" w:hAnsi="Bookman Old Style" w:cs="Bookman Old Style"/>
      <w:b/>
      <w:bCs/>
      <w:i w:val="0"/>
      <w:iCs w:val="0"/>
      <w:smallCaps w:val="0"/>
      <w:strike w:val="0"/>
      <w:color w:val="000000"/>
      <w:spacing w:val="0"/>
      <w:w w:val="100"/>
      <w:position w:val="0"/>
      <w:sz w:val="24"/>
      <w:szCs w:val="24"/>
      <w:u w:val="single"/>
      <w:shd w:val="clear" w:color="auto" w:fill="FFFFFF"/>
      <w:lang w:val="el-GR" w:eastAsia="el-GR" w:bidi="el-GR"/>
    </w:rPr>
  </w:style>
  <w:style w:type="character" w:customStyle="1" w:styleId="29101">
    <w:name w:val="Σώμα κειμένου (29) + 10 στ.;Χωρίς έντονη γραφή;Πλάγια γραφή;Διάστιχο 1 στ."/>
    <w:basedOn w:val="a0"/>
    <w:rsid w:val="00955A2C"/>
    <w:rPr>
      <w:rFonts w:ascii="Bookman Old Style" w:eastAsia="Bookman Old Style" w:hAnsi="Bookman Old Style" w:cs="Bookman Old Style"/>
      <w:b/>
      <w:bCs/>
      <w:i/>
      <w:iCs/>
      <w:smallCaps w:val="0"/>
      <w:strike w:val="0"/>
      <w:color w:val="000000"/>
      <w:spacing w:val="20"/>
      <w:w w:val="100"/>
      <w:position w:val="0"/>
      <w:sz w:val="20"/>
      <w:szCs w:val="20"/>
      <w:u w:val="none"/>
      <w:shd w:val="clear" w:color="auto" w:fill="FFFFFF"/>
      <w:lang w:val="en-US" w:eastAsia="en-US" w:bidi="en-US"/>
    </w:rPr>
  </w:style>
  <w:style w:type="character" w:customStyle="1" w:styleId="31BookmanOldStyle12">
    <w:name w:val="Σώμα κειμένου (31) + Bookman Old Style;12 στ.;Χωρίς πλάγια γραφή"/>
    <w:basedOn w:val="310"/>
    <w:rsid w:val="00955A2C"/>
    <w:rPr>
      <w:rFonts w:ascii="Bookman Old Style" w:eastAsia="Bookman Old Style" w:hAnsi="Bookman Old Style" w:cs="Bookman Old Style"/>
      <w:b/>
      <w:bCs/>
      <w:i/>
      <w:iCs/>
      <w:color w:val="000000"/>
      <w:spacing w:val="0"/>
      <w:w w:val="100"/>
      <w:position w:val="0"/>
      <w:sz w:val="24"/>
      <w:szCs w:val="24"/>
      <w:u w:val="single"/>
      <w:shd w:val="clear" w:color="auto" w:fill="FFFFFF"/>
      <w:lang w:val="el-GR" w:eastAsia="el-GR" w:bidi="el-GR"/>
    </w:rPr>
  </w:style>
  <w:style w:type="character" w:customStyle="1" w:styleId="3100">
    <w:name w:val="Σώμα κειμένου (31) + Διάστιχο 0 στ."/>
    <w:basedOn w:val="310"/>
    <w:rsid w:val="00955A2C"/>
    <w:rPr>
      <w:rFonts w:ascii="Arial" w:eastAsia="Arial" w:hAnsi="Arial" w:cs="Arial"/>
      <w:b/>
      <w:bCs/>
      <w:i/>
      <w:iCs/>
      <w:color w:val="000000"/>
      <w:spacing w:val="10"/>
      <w:w w:val="100"/>
      <w:position w:val="0"/>
      <w:sz w:val="22"/>
      <w:szCs w:val="22"/>
      <w:shd w:val="clear" w:color="auto" w:fill="FFFFFF"/>
      <w:lang w:val="en-US" w:eastAsia="en-US" w:bidi="en-US"/>
    </w:rPr>
  </w:style>
  <w:style w:type="character" w:customStyle="1" w:styleId="31BookmanOldStyle13">
    <w:name w:val="Σώμα κειμένου (31) + Bookman Old Style;13 στ.;Χωρίς έντονη γραφή;Χωρίς πλάγια γραφή"/>
    <w:basedOn w:val="310"/>
    <w:rsid w:val="00955A2C"/>
    <w:rPr>
      <w:rFonts w:ascii="Bookman Old Style" w:eastAsia="Bookman Old Style" w:hAnsi="Bookman Old Style" w:cs="Bookman Old Style"/>
      <w:b/>
      <w:bCs/>
      <w:i/>
      <w:iCs/>
      <w:color w:val="000000"/>
      <w:spacing w:val="0"/>
      <w:w w:val="100"/>
      <w:position w:val="0"/>
      <w:sz w:val="26"/>
      <w:szCs w:val="26"/>
      <w:shd w:val="clear" w:color="auto" w:fill="FFFFFF"/>
      <w:lang w:val="el-GR" w:eastAsia="el-GR" w:bidi="el-GR"/>
    </w:rPr>
  </w:style>
  <w:style w:type="character" w:customStyle="1" w:styleId="59">
    <w:name w:val="Σώμα κειμένου (59)_"/>
    <w:basedOn w:val="a0"/>
    <w:link w:val="590"/>
    <w:rsid w:val="00955A2C"/>
    <w:rPr>
      <w:rFonts w:ascii="Arial" w:eastAsia="Arial" w:hAnsi="Arial" w:cs="Arial"/>
      <w:b/>
      <w:bCs/>
      <w:i/>
      <w:iCs/>
      <w:spacing w:val="10"/>
      <w:sz w:val="20"/>
      <w:szCs w:val="20"/>
      <w:shd w:val="clear" w:color="auto" w:fill="FFFFFF"/>
    </w:rPr>
  </w:style>
  <w:style w:type="character" w:customStyle="1" w:styleId="59BookmanOldStyle110">
    <w:name w:val="Σώμα κειμένου (59) + Bookman Old Style;11 στ.;Χωρίς πλάγια γραφή;Διάστιχο 0 στ."/>
    <w:basedOn w:val="59"/>
    <w:rsid w:val="00955A2C"/>
    <w:rPr>
      <w:rFonts w:ascii="Bookman Old Style" w:eastAsia="Bookman Old Style" w:hAnsi="Bookman Old Style" w:cs="Bookman Old Style"/>
      <w:b/>
      <w:bCs/>
      <w:i/>
      <w:iCs/>
      <w:color w:val="000000"/>
      <w:spacing w:val="0"/>
      <w:w w:val="100"/>
      <w:position w:val="0"/>
      <w:sz w:val="22"/>
      <w:szCs w:val="22"/>
      <w:u w:val="single"/>
      <w:shd w:val="clear" w:color="auto" w:fill="FFFFFF"/>
      <w:lang w:val="el-GR" w:eastAsia="el-GR" w:bidi="el-GR"/>
    </w:rPr>
  </w:style>
  <w:style w:type="character" w:customStyle="1" w:styleId="59BookmanOldStyle130">
    <w:name w:val="Σώμα κειμένου (59) + Bookman Old Style;13 στ.;Χωρίς έντονη γραφή;Χωρίς πλάγια γραφή;Διάστιχο 0 στ."/>
    <w:basedOn w:val="59"/>
    <w:rsid w:val="00955A2C"/>
    <w:rPr>
      <w:rFonts w:ascii="Bookman Old Style" w:eastAsia="Bookman Old Style" w:hAnsi="Bookman Old Style" w:cs="Bookman Old Style"/>
      <w:b/>
      <w:bCs/>
      <w:i/>
      <w:iCs/>
      <w:color w:val="000000"/>
      <w:spacing w:val="0"/>
      <w:w w:val="100"/>
      <w:position w:val="0"/>
      <w:sz w:val="26"/>
      <w:szCs w:val="26"/>
      <w:shd w:val="clear" w:color="auto" w:fill="FFFFFF"/>
      <w:lang w:val="el-GR" w:eastAsia="el-GR" w:bidi="el-GR"/>
    </w:rPr>
  </w:style>
  <w:style w:type="character" w:customStyle="1" w:styleId="2111">
    <w:name w:val="Σώμα κειμένου (2) + 11 στ.;Έντονη γραφή;Διάστιχο 1 στ."/>
    <w:basedOn w:val="a0"/>
    <w:rsid w:val="00955A2C"/>
    <w:rPr>
      <w:rFonts w:ascii="Bookman Old Style" w:eastAsia="Bookman Old Style" w:hAnsi="Bookman Old Style" w:cs="Bookman Old Style"/>
      <w:b/>
      <w:bCs/>
      <w:i w:val="0"/>
      <w:iCs w:val="0"/>
      <w:smallCaps w:val="0"/>
      <w:strike w:val="0"/>
      <w:color w:val="000000"/>
      <w:spacing w:val="20"/>
      <w:w w:val="100"/>
      <w:position w:val="0"/>
      <w:sz w:val="22"/>
      <w:szCs w:val="22"/>
      <w:u w:val="none"/>
      <w:lang w:val="el-GR" w:eastAsia="el-GR" w:bidi="el-GR"/>
    </w:rPr>
  </w:style>
  <w:style w:type="character" w:customStyle="1" w:styleId="27">
    <w:name w:val="Σώμα κειμένου (2) + 7 στ.;Έντονη γραφή"/>
    <w:basedOn w:val="a0"/>
    <w:rsid w:val="00955A2C"/>
    <w:rPr>
      <w:rFonts w:ascii="Bookman Old Style" w:eastAsia="Bookman Old Style" w:hAnsi="Bookman Old Style" w:cs="Bookman Old Style"/>
      <w:b/>
      <w:bCs/>
      <w:i w:val="0"/>
      <w:iCs w:val="0"/>
      <w:smallCaps w:val="0"/>
      <w:strike w:val="0"/>
      <w:color w:val="000000"/>
      <w:spacing w:val="0"/>
      <w:w w:val="100"/>
      <w:position w:val="0"/>
      <w:sz w:val="14"/>
      <w:szCs w:val="14"/>
      <w:u w:val="none"/>
      <w:lang w:val="el-GR" w:eastAsia="el-GR" w:bidi="el-GR"/>
    </w:rPr>
  </w:style>
  <w:style w:type="character" w:customStyle="1" w:styleId="62Exact">
    <w:name w:val="Σώμα κειμένου (62) Exact"/>
    <w:basedOn w:val="a0"/>
    <w:link w:val="62"/>
    <w:rsid w:val="00955A2C"/>
    <w:rPr>
      <w:rFonts w:ascii="Bookman Old Style" w:eastAsia="Bookman Old Style" w:hAnsi="Bookman Old Style" w:cs="Bookman Old Style"/>
      <w:b/>
      <w:bCs/>
      <w:sz w:val="14"/>
      <w:szCs w:val="14"/>
      <w:shd w:val="clear" w:color="auto" w:fill="FFFFFF"/>
    </w:rPr>
  </w:style>
  <w:style w:type="character" w:customStyle="1" w:styleId="3110">
    <w:name w:val="Σώμα κειμένου (31) + Διάστιχο 1 στ."/>
    <w:basedOn w:val="310"/>
    <w:rsid w:val="00955A2C"/>
    <w:rPr>
      <w:rFonts w:ascii="Arial" w:eastAsia="Arial" w:hAnsi="Arial" w:cs="Arial"/>
      <w:b/>
      <w:bCs/>
      <w:i/>
      <w:iCs/>
      <w:color w:val="000000"/>
      <w:spacing w:val="20"/>
      <w:w w:val="100"/>
      <w:position w:val="0"/>
      <w:sz w:val="22"/>
      <w:szCs w:val="22"/>
      <w:shd w:val="clear" w:color="auto" w:fill="FFFFFF"/>
      <w:lang w:val="en-US" w:eastAsia="en-US" w:bidi="en-US"/>
    </w:rPr>
  </w:style>
  <w:style w:type="character" w:customStyle="1" w:styleId="191">
    <w:name w:val="Σώμα κειμένου (19) + Χωρίς έντονη γραφή;Πλάγια γραφή"/>
    <w:basedOn w:val="a0"/>
    <w:rsid w:val="00955A2C"/>
    <w:rPr>
      <w:rFonts w:ascii="Bookman Old Style" w:eastAsia="Bookman Old Style" w:hAnsi="Bookman Old Style" w:cs="Bookman Old Style"/>
      <w:b/>
      <w:bCs/>
      <w:i/>
      <w:iCs/>
      <w:smallCaps w:val="0"/>
      <w:strike w:val="0"/>
      <w:color w:val="000000"/>
      <w:spacing w:val="0"/>
      <w:w w:val="100"/>
      <w:position w:val="0"/>
      <w:sz w:val="24"/>
      <w:szCs w:val="24"/>
      <w:u w:val="none"/>
      <w:shd w:val="clear" w:color="auto" w:fill="FFFFFF"/>
      <w:lang w:val="en-US" w:eastAsia="en-US" w:bidi="en-US"/>
    </w:rPr>
  </w:style>
  <w:style w:type="character" w:customStyle="1" w:styleId="63">
    <w:name w:val="Σώμα κειμένου (63)_"/>
    <w:basedOn w:val="a0"/>
    <w:link w:val="630"/>
    <w:rsid w:val="00955A2C"/>
    <w:rPr>
      <w:rFonts w:ascii="Bookman Old Style" w:eastAsia="Bookman Old Style" w:hAnsi="Bookman Old Style" w:cs="Bookman Old Style"/>
      <w:b/>
      <w:bCs/>
      <w:sz w:val="19"/>
      <w:szCs w:val="19"/>
      <w:shd w:val="clear" w:color="auto" w:fill="FFFFFF"/>
    </w:rPr>
  </w:style>
  <w:style w:type="character" w:customStyle="1" w:styleId="6300">
    <w:name w:val="Σώμα κειμένου (63) + Χωρίς έντονη γραφή;Διάστιχο 0 στ."/>
    <w:basedOn w:val="63"/>
    <w:rsid w:val="00955A2C"/>
    <w:rPr>
      <w:rFonts w:ascii="Bookman Old Style" w:eastAsia="Bookman Old Style" w:hAnsi="Bookman Old Style" w:cs="Bookman Old Style"/>
      <w:b/>
      <w:bCs/>
      <w:color w:val="000000"/>
      <w:spacing w:val="10"/>
      <w:w w:val="100"/>
      <w:position w:val="0"/>
      <w:sz w:val="19"/>
      <w:szCs w:val="19"/>
      <w:shd w:val="clear" w:color="auto" w:fill="FFFFFF"/>
      <w:lang w:val="el-GR" w:eastAsia="el-GR" w:bidi="el-GR"/>
    </w:rPr>
  </w:style>
  <w:style w:type="paragraph" w:customStyle="1" w:styleId="421">
    <w:name w:val="Επικεφαλίδα #4 (2)"/>
    <w:basedOn w:val="a"/>
    <w:link w:val="420"/>
    <w:rsid w:val="00955A2C"/>
    <w:pPr>
      <w:widowControl w:val="0"/>
      <w:shd w:val="clear" w:color="auto" w:fill="FFFFFF"/>
      <w:spacing w:after="420" w:line="390" w:lineRule="exact"/>
      <w:jc w:val="both"/>
      <w:outlineLvl w:val="3"/>
    </w:pPr>
    <w:rPr>
      <w:rFonts w:ascii="Bookman Old Style" w:eastAsia="Bookman Old Style" w:hAnsi="Bookman Old Style" w:cs="Bookman Old Style"/>
      <w:b/>
      <w:bCs/>
    </w:rPr>
  </w:style>
  <w:style w:type="paragraph" w:customStyle="1" w:styleId="590">
    <w:name w:val="Σώμα κειμένου (59)"/>
    <w:basedOn w:val="a"/>
    <w:link w:val="59"/>
    <w:rsid w:val="00955A2C"/>
    <w:pPr>
      <w:widowControl w:val="0"/>
      <w:shd w:val="clear" w:color="auto" w:fill="FFFFFF"/>
      <w:spacing w:before="360" w:after="0" w:line="409" w:lineRule="exact"/>
      <w:jc w:val="right"/>
    </w:pPr>
    <w:rPr>
      <w:rFonts w:ascii="Arial" w:eastAsia="Arial" w:hAnsi="Arial" w:cs="Arial"/>
      <w:b/>
      <w:bCs/>
      <w:i/>
      <w:iCs/>
      <w:spacing w:val="10"/>
      <w:sz w:val="20"/>
      <w:szCs w:val="20"/>
    </w:rPr>
  </w:style>
  <w:style w:type="paragraph" w:customStyle="1" w:styleId="62">
    <w:name w:val="Σώμα κειμένου (62)"/>
    <w:basedOn w:val="a"/>
    <w:link w:val="62Exact"/>
    <w:rsid w:val="00955A2C"/>
    <w:pPr>
      <w:widowControl w:val="0"/>
      <w:shd w:val="clear" w:color="auto" w:fill="FFFFFF"/>
      <w:spacing w:after="0" w:line="274" w:lineRule="exact"/>
      <w:jc w:val="both"/>
    </w:pPr>
    <w:rPr>
      <w:rFonts w:ascii="Bookman Old Style" w:eastAsia="Bookman Old Style" w:hAnsi="Bookman Old Style" w:cs="Bookman Old Style"/>
      <w:b/>
      <w:bCs/>
      <w:sz w:val="14"/>
      <w:szCs w:val="14"/>
    </w:rPr>
  </w:style>
  <w:style w:type="paragraph" w:customStyle="1" w:styleId="630">
    <w:name w:val="Σώμα κειμένου (63)"/>
    <w:basedOn w:val="a"/>
    <w:link w:val="63"/>
    <w:rsid w:val="00955A2C"/>
    <w:pPr>
      <w:widowControl w:val="0"/>
      <w:shd w:val="clear" w:color="auto" w:fill="FFFFFF"/>
      <w:spacing w:after="0" w:line="339" w:lineRule="exact"/>
      <w:ind w:firstLine="540"/>
    </w:pPr>
    <w:rPr>
      <w:rFonts w:ascii="Bookman Old Style" w:eastAsia="Bookman Old Style" w:hAnsi="Bookman Old Style" w:cs="Bookman Old Style"/>
      <w:b/>
      <w:bCs/>
      <w:sz w:val="19"/>
      <w:szCs w:val="19"/>
    </w:rPr>
  </w:style>
  <w:style w:type="character" w:customStyle="1" w:styleId="4Char">
    <w:name w:val="Επικεφαλίδα 4 Char"/>
    <w:basedOn w:val="a0"/>
    <w:link w:val="4"/>
    <w:uiPriority w:val="9"/>
    <w:semiHidden/>
    <w:rsid w:val="009003DE"/>
    <w:rPr>
      <w:rFonts w:asciiTheme="majorHAnsi" w:eastAsiaTheme="majorEastAsia" w:hAnsiTheme="majorHAnsi" w:cstheme="majorBidi"/>
      <w:b/>
      <w:bCs/>
      <w:i/>
      <w:iCs/>
      <w:color w:val="4F81BD" w:themeColor="accent1"/>
    </w:rPr>
  </w:style>
  <w:style w:type="character" w:customStyle="1" w:styleId="FootnoteReference2">
    <w:name w:val="Footnote Reference2"/>
    <w:rsid w:val="009003DE"/>
    <w:rPr>
      <w:vertAlign w:val="superscript"/>
    </w:rPr>
  </w:style>
  <w:style w:type="paragraph" w:customStyle="1" w:styleId="foothanging">
    <w:name w:val="foot_hanging"/>
    <w:basedOn w:val="ae"/>
    <w:rsid w:val="009003DE"/>
    <w:pPr>
      <w:suppressAutoHyphens/>
      <w:ind w:left="426" w:hanging="426"/>
      <w:jc w:val="both"/>
    </w:pPr>
    <w:rPr>
      <w:rFonts w:ascii="Calibri" w:eastAsia="Times New Roman" w:hAnsi="Calibri" w:cs="Calibri"/>
      <w:sz w:val="18"/>
      <w:szCs w:val="18"/>
      <w:lang w:val="en-IE" w:eastAsia="zh-CN"/>
    </w:rPr>
  </w:style>
  <w:style w:type="paragraph" w:styleId="ae">
    <w:name w:val="footnote text"/>
    <w:basedOn w:val="a"/>
    <w:link w:val="Char4"/>
    <w:uiPriority w:val="99"/>
    <w:semiHidden/>
    <w:unhideWhenUsed/>
    <w:rsid w:val="009003DE"/>
    <w:pPr>
      <w:spacing w:after="0" w:line="240" w:lineRule="auto"/>
    </w:pPr>
    <w:rPr>
      <w:sz w:val="20"/>
      <w:szCs w:val="20"/>
    </w:rPr>
  </w:style>
  <w:style w:type="character" w:customStyle="1" w:styleId="Char4">
    <w:name w:val="Κείμενο υποσημείωσης Char"/>
    <w:basedOn w:val="a0"/>
    <w:link w:val="ae"/>
    <w:uiPriority w:val="99"/>
    <w:semiHidden/>
    <w:rsid w:val="009003DE"/>
    <w:rPr>
      <w:sz w:val="20"/>
      <w:szCs w:val="20"/>
    </w:rPr>
  </w:style>
  <w:style w:type="character" w:customStyle="1" w:styleId="af">
    <w:name w:val="Χαρακτήρες υποσημείωσης"/>
    <w:rsid w:val="00621998"/>
    <w:rPr>
      <w:rFonts w:cs="Times New Roman"/>
      <w:vertAlign w:val="superscript"/>
    </w:rPr>
  </w:style>
  <w:style w:type="character" w:customStyle="1" w:styleId="af0">
    <w:name w:val="Σύμβολο υποσημείωσης"/>
    <w:rsid w:val="00621998"/>
    <w:rPr>
      <w:vertAlign w:val="superscript"/>
    </w:rPr>
  </w:style>
  <w:style w:type="character" w:styleId="af1">
    <w:name w:val="endnote reference"/>
    <w:rsid w:val="00621998"/>
    <w:rPr>
      <w:vertAlign w:val="superscript"/>
    </w:rPr>
  </w:style>
  <w:style w:type="paragraph" w:styleId="af2">
    <w:name w:val="endnote text"/>
    <w:basedOn w:val="a"/>
    <w:link w:val="Char5"/>
    <w:uiPriority w:val="99"/>
    <w:rsid w:val="00621998"/>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5">
    <w:name w:val="Κείμενο σημείωσης τέλους Char"/>
    <w:basedOn w:val="a0"/>
    <w:link w:val="af2"/>
    <w:uiPriority w:val="99"/>
    <w:rsid w:val="00621998"/>
    <w:rPr>
      <w:rFonts w:ascii="Calibri" w:eastAsia="Times New Roman" w:hAnsi="Calibri" w:cs="Times New Roman"/>
      <w:sz w:val="20"/>
      <w:szCs w:val="20"/>
      <w:lang w:val="en-GB" w:eastAsia="zh-CN"/>
    </w:rPr>
  </w:style>
  <w:style w:type="paragraph" w:customStyle="1" w:styleId="normalwithoutspacing">
    <w:name w:val="normal_without_spacing"/>
    <w:basedOn w:val="a"/>
    <w:rsid w:val="00621998"/>
    <w:pPr>
      <w:suppressAutoHyphens/>
      <w:spacing w:after="60" w:line="240" w:lineRule="auto"/>
      <w:jc w:val="both"/>
    </w:pPr>
    <w:rPr>
      <w:rFonts w:ascii="Calibri" w:eastAsia="Times New Roman" w:hAnsi="Calibri" w:cs="Calibri"/>
      <w:szCs w:val="24"/>
      <w:lang w:eastAsia="zh-CN"/>
    </w:rPr>
  </w:style>
  <w:style w:type="character" w:customStyle="1" w:styleId="DeltaViewInsertion">
    <w:name w:val="DeltaView Insertion"/>
    <w:rsid w:val="00621998"/>
    <w:rPr>
      <w:b/>
      <w:i/>
      <w:spacing w:val="0"/>
      <w:lang w:val="el-GR"/>
    </w:rPr>
  </w:style>
  <w:style w:type="character" w:customStyle="1" w:styleId="NormalBoldChar">
    <w:name w:val="NormalBold Char"/>
    <w:rsid w:val="00621998"/>
    <w:rPr>
      <w:rFonts w:ascii="Times New Roman" w:eastAsia="Times New Roman" w:hAnsi="Times New Roman" w:cs="Times New Roman"/>
      <w:b/>
      <w:sz w:val="24"/>
      <w:lang w:val="el-GR"/>
    </w:rPr>
  </w:style>
  <w:style w:type="paragraph" w:customStyle="1" w:styleId="ChapterTitle">
    <w:name w:val="ChapterTitle"/>
    <w:basedOn w:val="a"/>
    <w:next w:val="a"/>
    <w:rsid w:val="00621998"/>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621998"/>
    <w:pPr>
      <w:keepNext/>
      <w:suppressAutoHyphens/>
      <w:spacing w:before="120" w:after="360"/>
      <w:ind w:firstLine="397"/>
      <w:jc w:val="center"/>
    </w:pPr>
    <w:rPr>
      <w:rFonts w:ascii="Calibri" w:eastAsia="Times New Roman" w:hAnsi="Calibri" w:cs="Calibri"/>
      <w:b/>
      <w:smallCaps/>
      <w:kern w:val="1"/>
      <w:sz w:val="28"/>
      <w:lang w:eastAsia="zh-CN"/>
    </w:rPr>
  </w:style>
  <w:style w:type="paragraph" w:customStyle="1" w:styleId="Style7">
    <w:name w:val="Style7"/>
    <w:basedOn w:val="a"/>
    <w:uiPriority w:val="99"/>
    <w:rsid w:val="000169A5"/>
    <w:pPr>
      <w:widowControl w:val="0"/>
      <w:autoSpaceDE w:val="0"/>
      <w:autoSpaceDN w:val="0"/>
      <w:adjustRightInd w:val="0"/>
      <w:spacing w:after="0" w:line="240" w:lineRule="auto"/>
    </w:pPr>
    <w:rPr>
      <w:rFonts w:ascii="Arial Unicode MS" w:eastAsia="Arial Unicode MS" w:hAnsi="Calibri" w:cs="Arial Unicode MS"/>
      <w:sz w:val="24"/>
      <w:szCs w:val="24"/>
    </w:rPr>
  </w:style>
  <w:style w:type="paragraph" w:customStyle="1" w:styleId="Style8">
    <w:name w:val="Style8"/>
    <w:basedOn w:val="a"/>
    <w:uiPriority w:val="99"/>
    <w:rsid w:val="000169A5"/>
    <w:pPr>
      <w:widowControl w:val="0"/>
      <w:autoSpaceDE w:val="0"/>
      <w:autoSpaceDN w:val="0"/>
      <w:adjustRightInd w:val="0"/>
      <w:spacing w:after="0" w:line="641" w:lineRule="exact"/>
      <w:ind w:firstLine="1433"/>
    </w:pPr>
    <w:rPr>
      <w:rFonts w:ascii="Arial Unicode MS" w:eastAsia="Arial Unicode MS" w:hAnsi="Calibri" w:cs="Arial Unicode MS"/>
      <w:sz w:val="24"/>
      <w:szCs w:val="24"/>
    </w:rPr>
  </w:style>
  <w:style w:type="paragraph" w:customStyle="1" w:styleId="Style22">
    <w:name w:val="Style22"/>
    <w:basedOn w:val="a"/>
    <w:uiPriority w:val="99"/>
    <w:rsid w:val="000169A5"/>
    <w:pPr>
      <w:widowControl w:val="0"/>
      <w:autoSpaceDE w:val="0"/>
      <w:autoSpaceDN w:val="0"/>
      <w:adjustRightInd w:val="0"/>
      <w:spacing w:after="0" w:line="418" w:lineRule="exact"/>
      <w:jc w:val="both"/>
    </w:pPr>
    <w:rPr>
      <w:rFonts w:ascii="Arial Unicode MS" w:eastAsia="Arial Unicode MS" w:hAnsi="Calibri" w:cs="Arial Unicode MS"/>
      <w:sz w:val="24"/>
      <w:szCs w:val="24"/>
    </w:rPr>
  </w:style>
  <w:style w:type="paragraph" w:customStyle="1" w:styleId="Style24">
    <w:name w:val="Style24"/>
    <w:basedOn w:val="a"/>
    <w:uiPriority w:val="99"/>
    <w:rsid w:val="000169A5"/>
    <w:pPr>
      <w:widowControl w:val="0"/>
      <w:autoSpaceDE w:val="0"/>
      <w:autoSpaceDN w:val="0"/>
      <w:adjustRightInd w:val="0"/>
      <w:spacing w:after="0" w:line="425" w:lineRule="exact"/>
      <w:jc w:val="both"/>
    </w:pPr>
    <w:rPr>
      <w:rFonts w:ascii="Arial Unicode MS" w:eastAsia="Arial Unicode MS" w:hAnsi="Calibri" w:cs="Arial Unicode MS"/>
      <w:sz w:val="24"/>
      <w:szCs w:val="24"/>
    </w:rPr>
  </w:style>
  <w:style w:type="paragraph" w:customStyle="1" w:styleId="Style27">
    <w:name w:val="Style27"/>
    <w:basedOn w:val="a"/>
    <w:uiPriority w:val="99"/>
    <w:rsid w:val="000169A5"/>
    <w:pPr>
      <w:widowControl w:val="0"/>
      <w:autoSpaceDE w:val="0"/>
      <w:autoSpaceDN w:val="0"/>
      <w:adjustRightInd w:val="0"/>
      <w:spacing w:after="0" w:line="240" w:lineRule="auto"/>
    </w:pPr>
    <w:rPr>
      <w:rFonts w:ascii="Arial Unicode MS" w:eastAsia="Arial Unicode MS" w:hAnsi="Calibri" w:cs="Arial Unicode MS"/>
      <w:sz w:val="24"/>
      <w:szCs w:val="24"/>
    </w:rPr>
  </w:style>
  <w:style w:type="paragraph" w:customStyle="1" w:styleId="Style28">
    <w:name w:val="Style28"/>
    <w:basedOn w:val="a"/>
    <w:uiPriority w:val="99"/>
    <w:rsid w:val="000169A5"/>
    <w:pPr>
      <w:widowControl w:val="0"/>
      <w:autoSpaceDE w:val="0"/>
      <w:autoSpaceDN w:val="0"/>
      <w:adjustRightInd w:val="0"/>
      <w:spacing w:after="0" w:line="421" w:lineRule="exact"/>
    </w:pPr>
    <w:rPr>
      <w:rFonts w:ascii="Arial Unicode MS" w:eastAsia="Arial Unicode MS" w:hAnsi="Calibri" w:cs="Arial Unicode MS"/>
      <w:sz w:val="24"/>
      <w:szCs w:val="24"/>
    </w:rPr>
  </w:style>
  <w:style w:type="character" w:customStyle="1" w:styleId="FontStyle53">
    <w:name w:val="Font Style53"/>
    <w:basedOn w:val="a0"/>
    <w:uiPriority w:val="99"/>
    <w:rsid w:val="000169A5"/>
    <w:rPr>
      <w:rFonts w:ascii="Arial Unicode MS" w:eastAsia="Arial Unicode MS" w:cs="Arial Unicode MS"/>
      <w:b/>
      <w:bCs/>
      <w:color w:val="000000"/>
      <w:w w:val="30"/>
      <w:sz w:val="16"/>
      <w:szCs w:val="16"/>
    </w:rPr>
  </w:style>
  <w:style w:type="character" w:customStyle="1" w:styleId="FontStyle43">
    <w:name w:val="Font Style43"/>
    <w:basedOn w:val="a0"/>
    <w:uiPriority w:val="99"/>
    <w:rsid w:val="000169A5"/>
    <w:rPr>
      <w:rFonts w:ascii="Arial Unicode MS" w:eastAsia="Arial Unicode MS" w:cs="Arial Unicode MS"/>
      <w:color w:val="000000"/>
      <w:sz w:val="20"/>
      <w:szCs w:val="20"/>
    </w:rPr>
  </w:style>
  <w:style w:type="character" w:customStyle="1" w:styleId="412">
    <w:name w:val="Σώμα κειμένου (4) + 12 στ.;Έντονη γραφή"/>
    <w:basedOn w:val="42"/>
    <w:rsid w:val="00936502"/>
    <w:rPr>
      <w:b/>
      <w:bCs/>
      <w:color w:val="000000"/>
      <w:spacing w:val="0"/>
      <w:w w:val="100"/>
      <w:position w:val="0"/>
      <w:sz w:val="24"/>
      <w:szCs w:val="24"/>
      <w:lang w:val="el-GR" w:eastAsia="el-GR" w:bidi="el-GR"/>
    </w:rPr>
  </w:style>
  <w:style w:type="paragraph" w:customStyle="1" w:styleId="Normalmystyle">
    <w:name w:val="Normal.mystyle"/>
    <w:basedOn w:val="a"/>
    <w:semiHidden/>
    <w:rsid w:val="009E253C"/>
    <w:pPr>
      <w:widowControl w:val="0"/>
      <w:spacing w:after="120" w:line="240" w:lineRule="auto"/>
      <w:jc w:val="both"/>
    </w:pPr>
    <w:rPr>
      <w:rFonts w:ascii="Tahoma" w:eastAsia="Times New Roman" w:hAnsi="Tahoma" w:cs="Times New Roman"/>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42264">
      <w:bodyDiv w:val="1"/>
      <w:marLeft w:val="0"/>
      <w:marRight w:val="0"/>
      <w:marTop w:val="0"/>
      <w:marBottom w:val="0"/>
      <w:divBdr>
        <w:top w:val="none" w:sz="0" w:space="0" w:color="auto"/>
        <w:left w:val="none" w:sz="0" w:space="0" w:color="auto"/>
        <w:bottom w:val="none" w:sz="0" w:space="0" w:color="auto"/>
        <w:right w:val="none" w:sz="0" w:space="0" w:color="auto"/>
      </w:divBdr>
    </w:div>
    <w:div w:id="89132391">
      <w:bodyDiv w:val="1"/>
      <w:marLeft w:val="0"/>
      <w:marRight w:val="0"/>
      <w:marTop w:val="0"/>
      <w:marBottom w:val="0"/>
      <w:divBdr>
        <w:top w:val="none" w:sz="0" w:space="0" w:color="auto"/>
        <w:left w:val="none" w:sz="0" w:space="0" w:color="auto"/>
        <w:bottom w:val="none" w:sz="0" w:space="0" w:color="auto"/>
        <w:right w:val="none" w:sz="0" w:space="0" w:color="auto"/>
      </w:divBdr>
    </w:div>
    <w:div w:id="149445938">
      <w:bodyDiv w:val="1"/>
      <w:marLeft w:val="0"/>
      <w:marRight w:val="0"/>
      <w:marTop w:val="0"/>
      <w:marBottom w:val="0"/>
      <w:divBdr>
        <w:top w:val="none" w:sz="0" w:space="0" w:color="auto"/>
        <w:left w:val="none" w:sz="0" w:space="0" w:color="auto"/>
        <w:bottom w:val="none" w:sz="0" w:space="0" w:color="auto"/>
        <w:right w:val="none" w:sz="0" w:space="0" w:color="auto"/>
      </w:divBdr>
    </w:div>
    <w:div w:id="183520680">
      <w:bodyDiv w:val="1"/>
      <w:marLeft w:val="0"/>
      <w:marRight w:val="0"/>
      <w:marTop w:val="0"/>
      <w:marBottom w:val="0"/>
      <w:divBdr>
        <w:top w:val="none" w:sz="0" w:space="0" w:color="auto"/>
        <w:left w:val="none" w:sz="0" w:space="0" w:color="auto"/>
        <w:bottom w:val="none" w:sz="0" w:space="0" w:color="auto"/>
        <w:right w:val="none" w:sz="0" w:space="0" w:color="auto"/>
      </w:divBdr>
    </w:div>
    <w:div w:id="344601583">
      <w:bodyDiv w:val="1"/>
      <w:marLeft w:val="0"/>
      <w:marRight w:val="0"/>
      <w:marTop w:val="0"/>
      <w:marBottom w:val="0"/>
      <w:divBdr>
        <w:top w:val="none" w:sz="0" w:space="0" w:color="auto"/>
        <w:left w:val="none" w:sz="0" w:space="0" w:color="auto"/>
        <w:bottom w:val="none" w:sz="0" w:space="0" w:color="auto"/>
        <w:right w:val="none" w:sz="0" w:space="0" w:color="auto"/>
      </w:divBdr>
    </w:div>
    <w:div w:id="376928188">
      <w:bodyDiv w:val="1"/>
      <w:marLeft w:val="0"/>
      <w:marRight w:val="0"/>
      <w:marTop w:val="0"/>
      <w:marBottom w:val="0"/>
      <w:divBdr>
        <w:top w:val="none" w:sz="0" w:space="0" w:color="auto"/>
        <w:left w:val="none" w:sz="0" w:space="0" w:color="auto"/>
        <w:bottom w:val="none" w:sz="0" w:space="0" w:color="auto"/>
        <w:right w:val="none" w:sz="0" w:space="0" w:color="auto"/>
      </w:divBdr>
    </w:div>
    <w:div w:id="734550164">
      <w:bodyDiv w:val="1"/>
      <w:marLeft w:val="0"/>
      <w:marRight w:val="0"/>
      <w:marTop w:val="0"/>
      <w:marBottom w:val="0"/>
      <w:divBdr>
        <w:top w:val="none" w:sz="0" w:space="0" w:color="auto"/>
        <w:left w:val="none" w:sz="0" w:space="0" w:color="auto"/>
        <w:bottom w:val="none" w:sz="0" w:space="0" w:color="auto"/>
        <w:right w:val="none" w:sz="0" w:space="0" w:color="auto"/>
      </w:divBdr>
    </w:div>
    <w:div w:id="743800478">
      <w:bodyDiv w:val="1"/>
      <w:marLeft w:val="0"/>
      <w:marRight w:val="0"/>
      <w:marTop w:val="0"/>
      <w:marBottom w:val="0"/>
      <w:divBdr>
        <w:top w:val="none" w:sz="0" w:space="0" w:color="auto"/>
        <w:left w:val="none" w:sz="0" w:space="0" w:color="auto"/>
        <w:bottom w:val="none" w:sz="0" w:space="0" w:color="auto"/>
        <w:right w:val="none" w:sz="0" w:space="0" w:color="auto"/>
      </w:divBdr>
    </w:div>
    <w:div w:id="852842427">
      <w:bodyDiv w:val="1"/>
      <w:marLeft w:val="0"/>
      <w:marRight w:val="0"/>
      <w:marTop w:val="0"/>
      <w:marBottom w:val="0"/>
      <w:divBdr>
        <w:top w:val="none" w:sz="0" w:space="0" w:color="auto"/>
        <w:left w:val="none" w:sz="0" w:space="0" w:color="auto"/>
        <w:bottom w:val="none" w:sz="0" w:space="0" w:color="auto"/>
        <w:right w:val="none" w:sz="0" w:space="0" w:color="auto"/>
      </w:divBdr>
    </w:div>
    <w:div w:id="865404710">
      <w:bodyDiv w:val="1"/>
      <w:marLeft w:val="0"/>
      <w:marRight w:val="0"/>
      <w:marTop w:val="0"/>
      <w:marBottom w:val="0"/>
      <w:divBdr>
        <w:top w:val="none" w:sz="0" w:space="0" w:color="auto"/>
        <w:left w:val="none" w:sz="0" w:space="0" w:color="auto"/>
        <w:bottom w:val="none" w:sz="0" w:space="0" w:color="auto"/>
        <w:right w:val="none" w:sz="0" w:space="0" w:color="auto"/>
      </w:divBdr>
    </w:div>
    <w:div w:id="943923498">
      <w:bodyDiv w:val="1"/>
      <w:marLeft w:val="0"/>
      <w:marRight w:val="0"/>
      <w:marTop w:val="0"/>
      <w:marBottom w:val="0"/>
      <w:divBdr>
        <w:top w:val="none" w:sz="0" w:space="0" w:color="auto"/>
        <w:left w:val="none" w:sz="0" w:space="0" w:color="auto"/>
        <w:bottom w:val="none" w:sz="0" w:space="0" w:color="auto"/>
        <w:right w:val="none" w:sz="0" w:space="0" w:color="auto"/>
      </w:divBdr>
    </w:div>
    <w:div w:id="978651403">
      <w:bodyDiv w:val="1"/>
      <w:marLeft w:val="0"/>
      <w:marRight w:val="0"/>
      <w:marTop w:val="0"/>
      <w:marBottom w:val="0"/>
      <w:divBdr>
        <w:top w:val="none" w:sz="0" w:space="0" w:color="auto"/>
        <w:left w:val="none" w:sz="0" w:space="0" w:color="auto"/>
        <w:bottom w:val="none" w:sz="0" w:space="0" w:color="auto"/>
        <w:right w:val="none" w:sz="0" w:space="0" w:color="auto"/>
      </w:divBdr>
    </w:div>
    <w:div w:id="1037970285">
      <w:bodyDiv w:val="1"/>
      <w:marLeft w:val="0"/>
      <w:marRight w:val="0"/>
      <w:marTop w:val="0"/>
      <w:marBottom w:val="0"/>
      <w:divBdr>
        <w:top w:val="none" w:sz="0" w:space="0" w:color="auto"/>
        <w:left w:val="none" w:sz="0" w:space="0" w:color="auto"/>
        <w:bottom w:val="none" w:sz="0" w:space="0" w:color="auto"/>
        <w:right w:val="none" w:sz="0" w:space="0" w:color="auto"/>
      </w:divBdr>
    </w:div>
    <w:div w:id="1151558383">
      <w:bodyDiv w:val="1"/>
      <w:marLeft w:val="0"/>
      <w:marRight w:val="0"/>
      <w:marTop w:val="0"/>
      <w:marBottom w:val="0"/>
      <w:divBdr>
        <w:top w:val="none" w:sz="0" w:space="0" w:color="auto"/>
        <w:left w:val="none" w:sz="0" w:space="0" w:color="auto"/>
        <w:bottom w:val="none" w:sz="0" w:space="0" w:color="auto"/>
        <w:right w:val="none" w:sz="0" w:space="0" w:color="auto"/>
      </w:divBdr>
    </w:div>
    <w:div w:id="1248611961">
      <w:bodyDiv w:val="1"/>
      <w:marLeft w:val="0"/>
      <w:marRight w:val="0"/>
      <w:marTop w:val="0"/>
      <w:marBottom w:val="0"/>
      <w:divBdr>
        <w:top w:val="none" w:sz="0" w:space="0" w:color="auto"/>
        <w:left w:val="none" w:sz="0" w:space="0" w:color="auto"/>
        <w:bottom w:val="none" w:sz="0" w:space="0" w:color="auto"/>
        <w:right w:val="none" w:sz="0" w:space="0" w:color="auto"/>
      </w:divBdr>
    </w:div>
    <w:div w:id="1275746547">
      <w:bodyDiv w:val="1"/>
      <w:marLeft w:val="0"/>
      <w:marRight w:val="0"/>
      <w:marTop w:val="0"/>
      <w:marBottom w:val="0"/>
      <w:divBdr>
        <w:top w:val="none" w:sz="0" w:space="0" w:color="auto"/>
        <w:left w:val="none" w:sz="0" w:space="0" w:color="auto"/>
        <w:bottom w:val="none" w:sz="0" w:space="0" w:color="auto"/>
        <w:right w:val="none" w:sz="0" w:space="0" w:color="auto"/>
      </w:divBdr>
    </w:div>
    <w:div w:id="1410080838">
      <w:bodyDiv w:val="1"/>
      <w:marLeft w:val="0"/>
      <w:marRight w:val="0"/>
      <w:marTop w:val="0"/>
      <w:marBottom w:val="0"/>
      <w:divBdr>
        <w:top w:val="none" w:sz="0" w:space="0" w:color="auto"/>
        <w:left w:val="none" w:sz="0" w:space="0" w:color="auto"/>
        <w:bottom w:val="none" w:sz="0" w:space="0" w:color="auto"/>
        <w:right w:val="none" w:sz="0" w:space="0" w:color="auto"/>
      </w:divBdr>
    </w:div>
    <w:div w:id="1529222988">
      <w:bodyDiv w:val="1"/>
      <w:marLeft w:val="0"/>
      <w:marRight w:val="0"/>
      <w:marTop w:val="0"/>
      <w:marBottom w:val="0"/>
      <w:divBdr>
        <w:top w:val="none" w:sz="0" w:space="0" w:color="auto"/>
        <w:left w:val="none" w:sz="0" w:space="0" w:color="auto"/>
        <w:bottom w:val="none" w:sz="0" w:space="0" w:color="auto"/>
        <w:right w:val="none" w:sz="0" w:space="0" w:color="auto"/>
      </w:divBdr>
    </w:div>
    <w:div w:id="1720009151">
      <w:bodyDiv w:val="1"/>
      <w:marLeft w:val="0"/>
      <w:marRight w:val="0"/>
      <w:marTop w:val="0"/>
      <w:marBottom w:val="0"/>
      <w:divBdr>
        <w:top w:val="none" w:sz="0" w:space="0" w:color="auto"/>
        <w:left w:val="none" w:sz="0" w:space="0" w:color="auto"/>
        <w:bottom w:val="none" w:sz="0" w:space="0" w:color="auto"/>
        <w:right w:val="none" w:sz="0" w:space="0" w:color="auto"/>
      </w:divBdr>
    </w:div>
    <w:div w:id="1750886147">
      <w:bodyDiv w:val="1"/>
      <w:marLeft w:val="0"/>
      <w:marRight w:val="0"/>
      <w:marTop w:val="0"/>
      <w:marBottom w:val="0"/>
      <w:divBdr>
        <w:top w:val="none" w:sz="0" w:space="0" w:color="auto"/>
        <w:left w:val="none" w:sz="0" w:space="0" w:color="auto"/>
        <w:bottom w:val="none" w:sz="0" w:space="0" w:color="auto"/>
        <w:right w:val="none" w:sz="0" w:space="0" w:color="auto"/>
      </w:divBdr>
    </w:div>
    <w:div w:id="1758791040">
      <w:bodyDiv w:val="1"/>
      <w:marLeft w:val="0"/>
      <w:marRight w:val="0"/>
      <w:marTop w:val="0"/>
      <w:marBottom w:val="0"/>
      <w:divBdr>
        <w:top w:val="none" w:sz="0" w:space="0" w:color="auto"/>
        <w:left w:val="none" w:sz="0" w:space="0" w:color="auto"/>
        <w:bottom w:val="none" w:sz="0" w:space="0" w:color="auto"/>
        <w:right w:val="none" w:sz="0" w:space="0" w:color="auto"/>
      </w:divBdr>
    </w:div>
    <w:div w:id="1796561476">
      <w:bodyDiv w:val="1"/>
      <w:marLeft w:val="0"/>
      <w:marRight w:val="0"/>
      <w:marTop w:val="0"/>
      <w:marBottom w:val="0"/>
      <w:divBdr>
        <w:top w:val="none" w:sz="0" w:space="0" w:color="auto"/>
        <w:left w:val="none" w:sz="0" w:space="0" w:color="auto"/>
        <w:bottom w:val="none" w:sz="0" w:space="0" w:color="auto"/>
        <w:right w:val="none" w:sz="0" w:space="0" w:color="auto"/>
      </w:divBdr>
    </w:div>
    <w:div w:id="2031952345">
      <w:bodyDiv w:val="1"/>
      <w:marLeft w:val="0"/>
      <w:marRight w:val="0"/>
      <w:marTop w:val="0"/>
      <w:marBottom w:val="0"/>
      <w:divBdr>
        <w:top w:val="none" w:sz="0" w:space="0" w:color="auto"/>
        <w:left w:val="none" w:sz="0" w:space="0" w:color="auto"/>
        <w:bottom w:val="none" w:sz="0" w:space="0" w:color="auto"/>
        <w:right w:val="none" w:sz="0" w:space="0" w:color="auto"/>
      </w:divBdr>
    </w:div>
    <w:div w:id="210726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rgialenio-benakio.g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7EB28-42CA-4282-96E1-CF72B66E1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1927</Words>
  <Characters>10409</Characters>
  <Application>Microsoft Office Word</Application>
  <DocSecurity>0</DocSecurity>
  <Lines>86</Lines>
  <Paragraphs>24</Paragraphs>
  <ScaleCrop>false</ScaleCrop>
  <Company/>
  <LinksUpToDate>false</LinksUpToDate>
  <CharactersWithSpaces>12312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dc:creator>
  <cp:lastModifiedBy>user</cp:lastModifiedBy>
  <cp:revision>4</cp:revision>
  <cp:lastPrinted>2019-11-04T10:08:00Z</cp:lastPrinted>
  <dcterms:created xsi:type="dcterms:W3CDTF">2019-11-04T10:09:00Z</dcterms:created>
  <dcterms:modified xsi:type="dcterms:W3CDTF">2021-03-23T05:53:00Z</dcterms:modified>
</cp:coreProperties>
</file>